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12174" w14:textId="77777777" w:rsidR="004D253E" w:rsidRPr="00B70BB8" w:rsidRDefault="004D253E" w:rsidP="00B70BB8">
      <w:pPr>
        <w:shd w:val="clear" w:color="auto" w:fill="FFFFFF"/>
        <w:jc w:val="both"/>
        <w:rPr>
          <w:bCs/>
          <w:color w:val="000000" w:themeColor="text1"/>
          <w:sz w:val="20"/>
          <w:szCs w:val="20"/>
          <w:lang w:val="en-US"/>
        </w:rPr>
      </w:pPr>
    </w:p>
    <w:p w14:paraId="32996895" w14:textId="0F08DFB3" w:rsidR="00524FF5" w:rsidRPr="00B70BB8" w:rsidRDefault="003F1E71" w:rsidP="00B70BB8">
      <w:pPr>
        <w:ind w:right="-178"/>
        <w:jc w:val="both"/>
        <w:rPr>
          <w:color w:val="000000" w:themeColor="text1"/>
          <w:sz w:val="20"/>
          <w:szCs w:val="20"/>
          <w:lang w:val="en-US"/>
        </w:rPr>
      </w:pPr>
      <w:r w:rsidRPr="00B70BB8">
        <w:rPr>
          <w:noProof/>
          <w:color w:val="000000" w:themeColor="text1"/>
          <w:sz w:val="20"/>
          <w:szCs w:val="20"/>
          <w:lang w:val="en-US"/>
        </w:rPr>
        <w:drawing>
          <wp:inline distT="0" distB="0" distL="0" distR="0" wp14:anchorId="71CFA467" wp14:editId="6BB4B822">
            <wp:extent cx="1103630" cy="36576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3630" cy="365760"/>
                    </a:xfrm>
                    <a:prstGeom prst="rect">
                      <a:avLst/>
                    </a:prstGeom>
                    <a:noFill/>
                  </pic:spPr>
                </pic:pic>
              </a:graphicData>
            </a:graphic>
          </wp:inline>
        </w:drawing>
      </w:r>
    </w:p>
    <w:p w14:paraId="7A4758E4" w14:textId="77777777" w:rsidR="003F1E71" w:rsidRPr="00B70BB8" w:rsidRDefault="003F1E71" w:rsidP="00B70BB8">
      <w:pPr>
        <w:jc w:val="both"/>
        <w:rPr>
          <w:color w:val="000000" w:themeColor="text1"/>
          <w:sz w:val="20"/>
          <w:szCs w:val="20"/>
          <w:lang w:val="en-US"/>
        </w:rPr>
      </w:pPr>
      <w:r w:rsidRPr="00B70BB8">
        <w:rPr>
          <w:color w:val="000000" w:themeColor="text1"/>
          <w:sz w:val="20"/>
          <w:szCs w:val="20"/>
          <w:lang w:val="en-US"/>
        </w:rPr>
        <w:t>ViaMedPharma</w:t>
      </w:r>
    </w:p>
    <w:p w14:paraId="1E2A2CA0" w14:textId="77777777" w:rsidR="003F1E71" w:rsidRPr="00B70BB8" w:rsidRDefault="003F1E71" w:rsidP="00B70BB8">
      <w:pPr>
        <w:jc w:val="both"/>
        <w:rPr>
          <w:color w:val="000000" w:themeColor="text1"/>
          <w:sz w:val="20"/>
          <w:szCs w:val="20"/>
          <w:lang w:val="en-US"/>
        </w:rPr>
      </w:pPr>
    </w:p>
    <w:p w14:paraId="52FEAB19" w14:textId="1282C6AC" w:rsidR="003F1E71" w:rsidRPr="00B70BB8" w:rsidRDefault="003F1E71" w:rsidP="00B70BB8">
      <w:pPr>
        <w:jc w:val="both"/>
        <w:rPr>
          <w:color w:val="000000" w:themeColor="text1"/>
          <w:sz w:val="20"/>
          <w:szCs w:val="20"/>
          <w:lang w:val="en-US"/>
        </w:rPr>
      </w:pPr>
      <w:r w:rsidRPr="00B70BB8">
        <w:rPr>
          <w:color w:val="000000" w:themeColor="text1"/>
          <w:sz w:val="20"/>
          <w:szCs w:val="20"/>
          <w:lang w:val="en-US"/>
        </w:rPr>
        <w:t>Uždaroji akcinė bendrovė „ViaMedPharma</w:t>
      </w:r>
      <w:proofErr w:type="gramStart"/>
      <w:r w:rsidRPr="00B70BB8">
        <w:rPr>
          <w:color w:val="000000" w:themeColor="text1"/>
          <w:sz w:val="20"/>
          <w:szCs w:val="20"/>
          <w:lang w:val="en-US"/>
        </w:rPr>
        <w:t>“,;</w:t>
      </w:r>
      <w:proofErr w:type="gramEnd"/>
      <w:r w:rsidRPr="00B70BB8">
        <w:rPr>
          <w:color w:val="000000" w:themeColor="text1"/>
          <w:sz w:val="20"/>
          <w:szCs w:val="20"/>
          <w:lang w:val="en-US"/>
        </w:rPr>
        <w:t xml:space="preserve"> tel.:</w:t>
      </w:r>
      <w:r w:rsidR="00BB77FC">
        <w:rPr>
          <w:color w:val="000000" w:themeColor="text1"/>
          <w:sz w:val="20"/>
          <w:szCs w:val="20"/>
          <w:lang w:val="en-US"/>
        </w:rPr>
        <w:t>0</w:t>
      </w:r>
      <w:r w:rsidRPr="00B70BB8">
        <w:rPr>
          <w:color w:val="000000" w:themeColor="text1"/>
          <w:sz w:val="20"/>
          <w:szCs w:val="20"/>
          <w:lang w:val="en-US"/>
        </w:rPr>
        <w:t xml:space="preserve"> 5 2623070; į.k. 302458152; PVM kodas LT </w:t>
      </w:r>
      <w:proofErr w:type="gramStart"/>
      <w:r w:rsidRPr="00B70BB8">
        <w:rPr>
          <w:color w:val="000000" w:themeColor="text1"/>
          <w:sz w:val="20"/>
          <w:szCs w:val="20"/>
          <w:lang w:val="en-US"/>
        </w:rPr>
        <w:t>100005041815;  Duomenys</w:t>
      </w:r>
      <w:proofErr w:type="gramEnd"/>
      <w:r w:rsidRPr="00B70BB8">
        <w:rPr>
          <w:color w:val="000000" w:themeColor="text1"/>
          <w:sz w:val="20"/>
          <w:szCs w:val="20"/>
          <w:lang w:val="en-US"/>
        </w:rPr>
        <w:t xml:space="preserve"> apie bendrovę kaupiami ir saugomi Juridinių asmenų </w:t>
      </w:r>
      <w:proofErr w:type="gramStart"/>
      <w:r w:rsidRPr="00B70BB8">
        <w:rPr>
          <w:color w:val="000000" w:themeColor="text1"/>
          <w:sz w:val="20"/>
          <w:szCs w:val="20"/>
          <w:lang w:val="en-US"/>
        </w:rPr>
        <w:t>registre  Registro</w:t>
      </w:r>
      <w:proofErr w:type="gramEnd"/>
      <w:r w:rsidRPr="00B70BB8">
        <w:rPr>
          <w:color w:val="000000" w:themeColor="text1"/>
          <w:sz w:val="20"/>
          <w:szCs w:val="20"/>
          <w:lang w:val="en-US"/>
        </w:rPr>
        <w:t xml:space="preserve"> tvarkytojas – VĮ „Registrų </w:t>
      </w:r>
      <w:proofErr w:type="gramStart"/>
      <w:r w:rsidRPr="00B70BB8">
        <w:rPr>
          <w:color w:val="000000" w:themeColor="text1"/>
          <w:sz w:val="20"/>
          <w:szCs w:val="20"/>
          <w:lang w:val="en-US"/>
        </w:rPr>
        <w:t>centras“</w:t>
      </w:r>
      <w:proofErr w:type="gramEnd"/>
    </w:p>
    <w:p w14:paraId="71AA66D9" w14:textId="77777777" w:rsidR="00A60F36" w:rsidRPr="00B70BB8" w:rsidRDefault="00A60F36" w:rsidP="00B70BB8">
      <w:pPr>
        <w:jc w:val="both"/>
        <w:rPr>
          <w:color w:val="000000" w:themeColor="text1"/>
          <w:sz w:val="20"/>
          <w:szCs w:val="20"/>
          <w:lang w:val="en-US"/>
        </w:rPr>
      </w:pPr>
    </w:p>
    <w:p w14:paraId="5CABF06E" w14:textId="064345AF" w:rsidR="00A60F36" w:rsidRPr="001540D8" w:rsidRDefault="00BB77FC" w:rsidP="00B70BB8">
      <w:pPr>
        <w:jc w:val="both"/>
        <w:rPr>
          <w:color w:val="000000" w:themeColor="text1"/>
          <w:sz w:val="22"/>
          <w:szCs w:val="22"/>
          <w:lang w:eastAsia="lt-LT"/>
        </w:rPr>
      </w:pPr>
      <w:r w:rsidRPr="00BB77FC">
        <w:rPr>
          <w:color w:val="000000" w:themeColor="text1"/>
          <w:sz w:val="22"/>
          <w:szCs w:val="22"/>
        </w:rPr>
        <w:t>VšĮ Vilniaus universiteto ligoninė Santaros klinikos (PV)</w:t>
      </w:r>
    </w:p>
    <w:p w14:paraId="7E699797" w14:textId="33E97EE8" w:rsidR="002A7BA7" w:rsidRPr="001540D8" w:rsidRDefault="002A7BA7" w:rsidP="00B70BB8">
      <w:pPr>
        <w:jc w:val="both"/>
        <w:rPr>
          <w:color w:val="000000" w:themeColor="text1"/>
          <w:sz w:val="22"/>
          <w:szCs w:val="22"/>
          <w:lang w:eastAsia="lt-LT"/>
        </w:rPr>
      </w:pPr>
    </w:p>
    <w:p w14:paraId="71DD19EF" w14:textId="77777777" w:rsidR="005C4493" w:rsidRPr="001540D8" w:rsidRDefault="005C4493" w:rsidP="00B70BB8">
      <w:pPr>
        <w:jc w:val="both"/>
        <w:rPr>
          <w:color w:val="000000" w:themeColor="text1"/>
          <w:sz w:val="22"/>
          <w:szCs w:val="22"/>
        </w:rPr>
      </w:pPr>
    </w:p>
    <w:p w14:paraId="4A38CDF9" w14:textId="2391596A" w:rsidR="005C4493" w:rsidRPr="001540D8" w:rsidRDefault="005C4493" w:rsidP="00B70BB8">
      <w:pPr>
        <w:ind w:left="3888"/>
        <w:jc w:val="both"/>
        <w:rPr>
          <w:color w:val="000000" w:themeColor="text1"/>
          <w:sz w:val="22"/>
          <w:szCs w:val="22"/>
        </w:rPr>
      </w:pPr>
      <w:r w:rsidRPr="001540D8">
        <w:rPr>
          <w:color w:val="000000" w:themeColor="text1"/>
          <w:sz w:val="22"/>
          <w:szCs w:val="22"/>
        </w:rPr>
        <w:t xml:space="preserve">                 </w:t>
      </w:r>
      <w:r w:rsidRPr="001540D8">
        <w:rPr>
          <w:color w:val="000000" w:themeColor="text1"/>
          <w:sz w:val="22"/>
          <w:szCs w:val="22"/>
        </w:rPr>
        <w:tab/>
        <w:t>202</w:t>
      </w:r>
      <w:r w:rsidR="00EE06E5">
        <w:rPr>
          <w:color w:val="000000" w:themeColor="text1"/>
          <w:sz w:val="22"/>
          <w:szCs w:val="22"/>
        </w:rPr>
        <w:t>5</w:t>
      </w:r>
      <w:r w:rsidRPr="001540D8">
        <w:rPr>
          <w:color w:val="000000" w:themeColor="text1"/>
          <w:sz w:val="22"/>
          <w:szCs w:val="22"/>
        </w:rPr>
        <w:t xml:space="preserve"> m.</w:t>
      </w:r>
      <w:r w:rsidR="00A60F36" w:rsidRPr="001540D8">
        <w:rPr>
          <w:color w:val="000000" w:themeColor="text1"/>
          <w:sz w:val="22"/>
          <w:szCs w:val="22"/>
        </w:rPr>
        <w:t xml:space="preserve"> </w:t>
      </w:r>
      <w:r w:rsidR="00EE06E5">
        <w:rPr>
          <w:color w:val="000000" w:themeColor="text1"/>
          <w:sz w:val="22"/>
          <w:szCs w:val="22"/>
        </w:rPr>
        <w:t>gruodžio</w:t>
      </w:r>
      <w:r w:rsidRPr="001540D8">
        <w:rPr>
          <w:color w:val="000000" w:themeColor="text1"/>
          <w:sz w:val="22"/>
          <w:szCs w:val="22"/>
        </w:rPr>
        <w:t xml:space="preserve"> mėn.</w:t>
      </w:r>
      <w:r w:rsidR="00A60F36" w:rsidRPr="001540D8">
        <w:rPr>
          <w:color w:val="000000" w:themeColor="text1"/>
          <w:sz w:val="22"/>
          <w:szCs w:val="22"/>
        </w:rPr>
        <w:t xml:space="preserve"> 2</w:t>
      </w:r>
      <w:r w:rsidR="00EE06E5">
        <w:rPr>
          <w:color w:val="000000" w:themeColor="text1"/>
          <w:sz w:val="22"/>
          <w:szCs w:val="22"/>
        </w:rPr>
        <w:t>9</w:t>
      </w:r>
      <w:r w:rsidRPr="001540D8">
        <w:rPr>
          <w:color w:val="000000" w:themeColor="text1"/>
          <w:sz w:val="22"/>
          <w:szCs w:val="22"/>
        </w:rPr>
        <w:t xml:space="preserve"> d. Nr. </w:t>
      </w:r>
      <w:r w:rsidR="00EE06E5">
        <w:rPr>
          <w:color w:val="000000" w:themeColor="text1"/>
          <w:sz w:val="22"/>
          <w:szCs w:val="22"/>
        </w:rPr>
        <w:t>VIA-1229-01</w:t>
      </w:r>
    </w:p>
    <w:p w14:paraId="6A1E30EE" w14:textId="77777777" w:rsidR="00201F43" w:rsidRDefault="00201F43" w:rsidP="00B70BB8">
      <w:pPr>
        <w:ind w:left="3888"/>
        <w:jc w:val="both"/>
        <w:rPr>
          <w:color w:val="000000" w:themeColor="text1"/>
          <w:sz w:val="22"/>
          <w:szCs w:val="22"/>
        </w:rPr>
      </w:pPr>
    </w:p>
    <w:p w14:paraId="29089F57" w14:textId="77777777" w:rsidR="00201F43" w:rsidRDefault="00201F43" w:rsidP="00B70BB8">
      <w:pPr>
        <w:ind w:left="3888"/>
        <w:jc w:val="both"/>
        <w:rPr>
          <w:color w:val="000000" w:themeColor="text1"/>
          <w:sz w:val="22"/>
          <w:szCs w:val="22"/>
        </w:rPr>
      </w:pPr>
    </w:p>
    <w:p w14:paraId="01175853" w14:textId="77777777" w:rsidR="00201F43" w:rsidRDefault="00201F43" w:rsidP="00B70BB8">
      <w:pPr>
        <w:ind w:left="3888"/>
        <w:jc w:val="both"/>
        <w:rPr>
          <w:color w:val="000000" w:themeColor="text1"/>
          <w:sz w:val="22"/>
          <w:szCs w:val="22"/>
        </w:rPr>
      </w:pPr>
    </w:p>
    <w:p w14:paraId="0042B5E2" w14:textId="4AD5A492" w:rsidR="005C4493" w:rsidRPr="00BB77FC" w:rsidRDefault="005C4493" w:rsidP="00B70BB8">
      <w:pPr>
        <w:ind w:left="3888"/>
        <w:jc w:val="both"/>
        <w:rPr>
          <w:color w:val="000000" w:themeColor="text1"/>
          <w:sz w:val="22"/>
          <w:szCs w:val="22"/>
          <w:lang w:val="en-US"/>
        </w:rPr>
      </w:pPr>
      <w:r w:rsidRPr="001540D8">
        <w:rPr>
          <w:color w:val="000000" w:themeColor="text1"/>
          <w:sz w:val="22"/>
          <w:szCs w:val="22"/>
        </w:rPr>
        <w:t xml:space="preserve">                </w:t>
      </w:r>
      <w:r w:rsidRPr="001540D8">
        <w:rPr>
          <w:color w:val="000000" w:themeColor="text1"/>
          <w:sz w:val="22"/>
          <w:szCs w:val="22"/>
        </w:rPr>
        <w:tab/>
        <w:t xml:space="preserve"> </w:t>
      </w:r>
      <w:r w:rsidR="00B70BB8" w:rsidRPr="001540D8">
        <w:rPr>
          <w:color w:val="000000" w:themeColor="text1"/>
          <w:sz w:val="22"/>
          <w:szCs w:val="22"/>
        </w:rPr>
        <w:tab/>
      </w:r>
    </w:p>
    <w:p w14:paraId="2319B195" w14:textId="2BBE7739" w:rsidR="00A60F36" w:rsidRPr="00FC1D72" w:rsidRDefault="00A60F36" w:rsidP="00B70BB8">
      <w:pPr>
        <w:ind w:left="3888"/>
        <w:jc w:val="both"/>
        <w:rPr>
          <w:color w:val="000000" w:themeColor="text1"/>
          <w:sz w:val="22"/>
          <w:szCs w:val="22"/>
        </w:rPr>
      </w:pPr>
    </w:p>
    <w:p w14:paraId="44F0943B" w14:textId="10D9AC9D" w:rsidR="00A60F36" w:rsidRPr="00FC1D72" w:rsidRDefault="00380426" w:rsidP="00463097">
      <w:pPr>
        <w:jc w:val="both"/>
        <w:rPr>
          <w:b/>
          <w:bCs/>
          <w:color w:val="000000" w:themeColor="text1"/>
          <w:sz w:val="22"/>
          <w:szCs w:val="22"/>
        </w:rPr>
      </w:pPr>
      <w:r>
        <w:rPr>
          <w:b/>
          <w:bCs/>
          <w:color w:val="000000" w:themeColor="text1"/>
          <w:sz w:val="22"/>
          <w:szCs w:val="22"/>
        </w:rPr>
        <w:t>DĖL KATALOGŲ (TECHNINIŲ DOKUMENTŲ) IR CE SERTIFIKATŲ</w:t>
      </w:r>
    </w:p>
    <w:p w14:paraId="03666272" w14:textId="0AB0B243" w:rsidR="00210362" w:rsidRDefault="00210362" w:rsidP="00210362">
      <w:pPr>
        <w:jc w:val="both"/>
        <w:rPr>
          <w:color w:val="000000" w:themeColor="text1"/>
          <w:sz w:val="22"/>
          <w:szCs w:val="22"/>
        </w:rPr>
      </w:pPr>
    </w:p>
    <w:p w14:paraId="7AB2646E" w14:textId="77777777" w:rsidR="007A405F" w:rsidRDefault="007A405F" w:rsidP="00210362">
      <w:pPr>
        <w:jc w:val="both"/>
        <w:rPr>
          <w:color w:val="000000" w:themeColor="text1"/>
          <w:sz w:val="22"/>
          <w:szCs w:val="22"/>
        </w:rPr>
      </w:pPr>
    </w:p>
    <w:p w14:paraId="79AB7D4C" w14:textId="6766C521" w:rsidR="007A405F" w:rsidRDefault="007A405F" w:rsidP="00210362">
      <w:pPr>
        <w:jc w:val="both"/>
        <w:rPr>
          <w:color w:val="000000" w:themeColor="text1"/>
          <w:sz w:val="22"/>
          <w:szCs w:val="22"/>
          <w:lang w:val="en-US"/>
        </w:rPr>
      </w:pPr>
      <w:r>
        <w:rPr>
          <w:color w:val="000000" w:themeColor="text1"/>
          <w:sz w:val="22"/>
          <w:szCs w:val="22"/>
        </w:rPr>
        <w:t xml:space="preserve">UAB „ViaMedPharma“ teikia pasiūlymą VUL Santaros klinikų organizuojame viešajame pirkime </w:t>
      </w:r>
      <w:r w:rsidR="002B58A3" w:rsidRPr="002B58A3">
        <w:rPr>
          <w:color w:val="000000" w:themeColor="text1"/>
          <w:sz w:val="22"/>
          <w:szCs w:val="22"/>
        </w:rPr>
        <w:br/>
      </w:r>
      <w:r w:rsidR="002B58A3">
        <w:rPr>
          <w:color w:val="000000" w:themeColor="text1"/>
          <w:sz w:val="22"/>
          <w:szCs w:val="22"/>
        </w:rPr>
        <w:t>„</w:t>
      </w:r>
      <w:r w:rsidR="002B58A3" w:rsidRPr="002B58A3">
        <w:rPr>
          <w:color w:val="000000" w:themeColor="text1"/>
          <w:sz w:val="22"/>
          <w:szCs w:val="22"/>
        </w:rPr>
        <w:t>Inkubatoriaus ASTEC Cube AD-3100 dalys</w:t>
      </w:r>
      <w:r w:rsidR="002B58A3">
        <w:rPr>
          <w:color w:val="000000" w:themeColor="text1"/>
          <w:sz w:val="22"/>
          <w:szCs w:val="22"/>
        </w:rPr>
        <w:t xml:space="preserve">“, pirkimo Nr. </w:t>
      </w:r>
      <w:r w:rsidR="002B58A3">
        <w:rPr>
          <w:color w:val="000000" w:themeColor="text1"/>
          <w:sz w:val="22"/>
          <w:szCs w:val="22"/>
          <w:lang w:val="en-US"/>
        </w:rPr>
        <w:t>5837988</w:t>
      </w:r>
      <w:r w:rsidR="00F348F3">
        <w:rPr>
          <w:color w:val="000000" w:themeColor="text1"/>
          <w:sz w:val="22"/>
          <w:szCs w:val="22"/>
          <w:lang w:val="en-US"/>
        </w:rPr>
        <w:t>.</w:t>
      </w:r>
    </w:p>
    <w:p w14:paraId="08D5829B" w14:textId="77777777" w:rsidR="00BC076E" w:rsidRDefault="00BC076E" w:rsidP="00210362">
      <w:pPr>
        <w:jc w:val="both"/>
        <w:rPr>
          <w:color w:val="000000" w:themeColor="text1"/>
          <w:sz w:val="22"/>
          <w:szCs w:val="22"/>
          <w:lang w:val="en-US"/>
        </w:rPr>
      </w:pPr>
    </w:p>
    <w:p w14:paraId="24A6C07A" w14:textId="4B5140A2" w:rsidR="00F348F3" w:rsidRPr="00BC076E" w:rsidRDefault="00F348F3" w:rsidP="00210362">
      <w:pPr>
        <w:jc w:val="both"/>
        <w:rPr>
          <w:color w:val="000000" w:themeColor="text1"/>
          <w:sz w:val="22"/>
          <w:szCs w:val="22"/>
        </w:rPr>
      </w:pPr>
      <w:r>
        <w:rPr>
          <w:color w:val="000000" w:themeColor="text1"/>
          <w:sz w:val="22"/>
          <w:szCs w:val="22"/>
          <w:lang w:val="en-US"/>
        </w:rPr>
        <w:t xml:space="preserve">UAB “ViaMedPharma” </w:t>
      </w:r>
      <w:r w:rsidR="00585C15">
        <w:rPr>
          <w:color w:val="000000" w:themeColor="text1"/>
          <w:sz w:val="22"/>
          <w:szCs w:val="22"/>
          <w:lang w:val="en-US"/>
        </w:rPr>
        <w:t>atstovauja ASTEC Co. Ltd Lietuvoje, Latvijoje ir Estijoje.</w:t>
      </w:r>
      <w:r w:rsidR="00BC076E">
        <w:rPr>
          <w:color w:val="000000" w:themeColor="text1"/>
          <w:sz w:val="22"/>
          <w:szCs w:val="22"/>
          <w:lang w:val="en-US"/>
        </w:rPr>
        <w:t xml:space="preserve"> Tod</w:t>
      </w:r>
      <w:r w:rsidR="00BC076E">
        <w:rPr>
          <w:color w:val="000000" w:themeColor="text1"/>
          <w:sz w:val="22"/>
          <w:szCs w:val="22"/>
        </w:rPr>
        <w:t>ėl norime atkreipdi Perkančiosios organizacijos dėmesį į tai, kad:</w:t>
      </w:r>
    </w:p>
    <w:p w14:paraId="5C114F89" w14:textId="77777777" w:rsidR="00BC076E" w:rsidRPr="002B58A3" w:rsidRDefault="00BC076E" w:rsidP="00210362">
      <w:pPr>
        <w:jc w:val="both"/>
        <w:rPr>
          <w:color w:val="000000" w:themeColor="text1"/>
          <w:sz w:val="22"/>
          <w:szCs w:val="22"/>
          <w:lang w:val="en-US"/>
        </w:rPr>
      </w:pPr>
    </w:p>
    <w:p w14:paraId="1A6AB588" w14:textId="35FEE4D6" w:rsidR="00380426" w:rsidRPr="00BC076E" w:rsidRDefault="00BC076E" w:rsidP="00BC076E">
      <w:pPr>
        <w:pStyle w:val="ListParagraph"/>
        <w:numPr>
          <w:ilvl w:val="0"/>
          <w:numId w:val="46"/>
        </w:numPr>
        <w:jc w:val="both"/>
        <w:rPr>
          <w:color w:val="000000" w:themeColor="text1"/>
          <w:sz w:val="22"/>
          <w:szCs w:val="22"/>
        </w:rPr>
      </w:pPr>
      <w:r>
        <w:rPr>
          <w:color w:val="000000" w:themeColor="text1"/>
          <w:sz w:val="22"/>
          <w:szCs w:val="22"/>
        </w:rPr>
        <w:t>p</w:t>
      </w:r>
      <w:r w:rsidR="00700F05" w:rsidRPr="00BC076E">
        <w:rPr>
          <w:color w:val="000000" w:themeColor="text1"/>
          <w:sz w:val="22"/>
          <w:szCs w:val="22"/>
        </w:rPr>
        <w:t>asiūlyme pateikiami priedai (detalės</w:t>
      </w:r>
      <w:r w:rsidR="00201F43">
        <w:rPr>
          <w:color w:val="000000" w:themeColor="text1"/>
          <w:sz w:val="22"/>
          <w:szCs w:val="22"/>
        </w:rPr>
        <w:t>/ dalys</w:t>
      </w:r>
      <w:r w:rsidR="00700F05" w:rsidRPr="00BC076E">
        <w:rPr>
          <w:color w:val="000000" w:themeColor="text1"/>
          <w:sz w:val="22"/>
          <w:szCs w:val="22"/>
        </w:rPr>
        <w:t>) nėra medicinos prietaisai nei pagal MDD, nei pagal MDR. Prietaisais ir vienkartinės priemonės prie jo gali (ir dažniausiai būna) medicinos prietaisai ir turi CE ženklinimą. Šiuo atveju, detalės inkubatoriui nėra medicinos prietaisai ir CE ženklinimo pagal MDD ar MDR neturi.</w:t>
      </w:r>
    </w:p>
    <w:p w14:paraId="23F7542D" w14:textId="77777777" w:rsidR="00700F05" w:rsidRDefault="00700F05" w:rsidP="00210362">
      <w:pPr>
        <w:jc w:val="both"/>
        <w:rPr>
          <w:color w:val="000000" w:themeColor="text1"/>
          <w:sz w:val="22"/>
          <w:szCs w:val="22"/>
        </w:rPr>
      </w:pPr>
    </w:p>
    <w:p w14:paraId="56D86A15" w14:textId="6DECFFA9" w:rsidR="00700F05" w:rsidRPr="00201F43" w:rsidRDefault="00700F05" w:rsidP="00201F43">
      <w:pPr>
        <w:pStyle w:val="ListParagraph"/>
        <w:numPr>
          <w:ilvl w:val="0"/>
          <w:numId w:val="46"/>
        </w:numPr>
        <w:jc w:val="both"/>
        <w:rPr>
          <w:color w:val="000000" w:themeColor="text1"/>
          <w:sz w:val="22"/>
          <w:szCs w:val="22"/>
        </w:rPr>
      </w:pPr>
      <w:r w:rsidRPr="00201F43">
        <w:rPr>
          <w:color w:val="000000" w:themeColor="text1"/>
          <w:sz w:val="22"/>
          <w:szCs w:val="22"/>
        </w:rPr>
        <w:t xml:space="preserve">Be to, gamintojas neturi ir nepateikia techninių duomenų atsarginėms detalėms. </w:t>
      </w:r>
    </w:p>
    <w:p w14:paraId="37B36651" w14:textId="311646B4" w:rsidR="00210362" w:rsidRDefault="00210362" w:rsidP="00210362">
      <w:pPr>
        <w:jc w:val="both"/>
        <w:rPr>
          <w:color w:val="000000" w:themeColor="text1"/>
          <w:sz w:val="22"/>
          <w:szCs w:val="22"/>
        </w:rPr>
      </w:pPr>
    </w:p>
    <w:p w14:paraId="3EA333E5" w14:textId="160A9D21" w:rsidR="00210362" w:rsidRDefault="00210362" w:rsidP="00210362">
      <w:pPr>
        <w:jc w:val="both"/>
        <w:rPr>
          <w:color w:val="000000" w:themeColor="text1"/>
          <w:sz w:val="22"/>
          <w:szCs w:val="22"/>
        </w:rPr>
      </w:pPr>
    </w:p>
    <w:p w14:paraId="20563BE1" w14:textId="77777777" w:rsidR="00201F43" w:rsidRDefault="00201F43" w:rsidP="00210362">
      <w:pPr>
        <w:jc w:val="both"/>
        <w:rPr>
          <w:color w:val="000000" w:themeColor="text1"/>
          <w:sz w:val="22"/>
          <w:szCs w:val="22"/>
        </w:rPr>
      </w:pPr>
    </w:p>
    <w:p w14:paraId="751C535A" w14:textId="77777777" w:rsidR="00201F43" w:rsidRDefault="00201F43" w:rsidP="00210362">
      <w:pPr>
        <w:jc w:val="both"/>
        <w:rPr>
          <w:color w:val="000000" w:themeColor="text1"/>
          <w:sz w:val="22"/>
          <w:szCs w:val="22"/>
        </w:rPr>
      </w:pPr>
    </w:p>
    <w:p w14:paraId="303AB2A9" w14:textId="77777777" w:rsidR="00210362" w:rsidRDefault="00210362" w:rsidP="00210362">
      <w:pPr>
        <w:jc w:val="both"/>
        <w:rPr>
          <w:color w:val="000000" w:themeColor="text1"/>
          <w:sz w:val="22"/>
          <w:szCs w:val="22"/>
        </w:rPr>
      </w:pPr>
    </w:p>
    <w:p w14:paraId="6BE4B6C2" w14:textId="77777777" w:rsidR="00201F43" w:rsidRDefault="00201F43" w:rsidP="00210362">
      <w:pPr>
        <w:jc w:val="both"/>
        <w:rPr>
          <w:color w:val="000000" w:themeColor="text1"/>
          <w:sz w:val="22"/>
          <w:szCs w:val="22"/>
        </w:rPr>
      </w:pPr>
    </w:p>
    <w:p w14:paraId="0E9FC7EA" w14:textId="77777777" w:rsidR="00201F43" w:rsidRDefault="00201F43" w:rsidP="00210362">
      <w:pPr>
        <w:jc w:val="both"/>
        <w:rPr>
          <w:color w:val="000000" w:themeColor="text1"/>
          <w:sz w:val="22"/>
          <w:szCs w:val="22"/>
        </w:rPr>
      </w:pPr>
    </w:p>
    <w:p w14:paraId="71C51728" w14:textId="77777777" w:rsidR="00210362" w:rsidRPr="00210362" w:rsidRDefault="00210362" w:rsidP="00210362">
      <w:pPr>
        <w:jc w:val="both"/>
        <w:rPr>
          <w:color w:val="000000" w:themeColor="text1"/>
          <w:sz w:val="22"/>
          <w:szCs w:val="22"/>
        </w:rPr>
      </w:pPr>
    </w:p>
    <w:p w14:paraId="53AA7996" w14:textId="77777777" w:rsidR="009F5BC5" w:rsidRPr="00B70BB8" w:rsidRDefault="009F5BC5" w:rsidP="00B70BB8">
      <w:pPr>
        <w:jc w:val="both"/>
        <w:rPr>
          <w:color w:val="000000" w:themeColor="text1"/>
          <w:sz w:val="22"/>
          <w:szCs w:val="22"/>
        </w:rPr>
      </w:pPr>
    </w:p>
    <w:p w14:paraId="25F46A60" w14:textId="117F72B9" w:rsidR="005C4493" w:rsidRPr="00B70BB8" w:rsidRDefault="005C4493" w:rsidP="00286F40">
      <w:pPr>
        <w:ind w:firstLine="720"/>
        <w:jc w:val="both"/>
        <w:rPr>
          <w:color w:val="000000" w:themeColor="text1"/>
          <w:sz w:val="22"/>
          <w:szCs w:val="22"/>
        </w:rPr>
      </w:pPr>
      <w:r w:rsidRPr="00B70BB8">
        <w:rPr>
          <w:color w:val="000000" w:themeColor="text1"/>
          <w:sz w:val="22"/>
          <w:szCs w:val="22"/>
        </w:rPr>
        <w:t>Pagarbiai</w:t>
      </w:r>
    </w:p>
    <w:p w14:paraId="6160E31F" w14:textId="77777777" w:rsidR="009F5BC5" w:rsidRPr="00B70BB8" w:rsidRDefault="009F5BC5" w:rsidP="00B70BB8">
      <w:pPr>
        <w:jc w:val="both"/>
        <w:rPr>
          <w:color w:val="000000" w:themeColor="text1"/>
          <w:sz w:val="22"/>
          <w:szCs w:val="22"/>
        </w:rPr>
      </w:pPr>
    </w:p>
    <w:p w14:paraId="2CA1A158" w14:textId="1836D8B7" w:rsidR="005C4493" w:rsidRPr="00B70BB8" w:rsidRDefault="00380426" w:rsidP="00286F40">
      <w:pPr>
        <w:ind w:firstLine="720"/>
        <w:jc w:val="both"/>
        <w:rPr>
          <w:color w:val="000000" w:themeColor="text1"/>
          <w:sz w:val="22"/>
          <w:szCs w:val="22"/>
        </w:rPr>
      </w:pPr>
      <w:r>
        <w:rPr>
          <w:color w:val="000000" w:themeColor="text1"/>
          <w:sz w:val="22"/>
          <w:szCs w:val="22"/>
        </w:rPr>
        <w:t>Teisininkė</w:t>
      </w:r>
    </w:p>
    <w:p w14:paraId="4FB776D9" w14:textId="5B860439" w:rsidR="005C4493" w:rsidRPr="00B70BB8" w:rsidRDefault="00380426" w:rsidP="00286F40">
      <w:pPr>
        <w:ind w:firstLine="720"/>
        <w:jc w:val="both"/>
        <w:rPr>
          <w:color w:val="000000" w:themeColor="text1"/>
          <w:sz w:val="22"/>
          <w:szCs w:val="22"/>
        </w:rPr>
      </w:pPr>
      <w:r>
        <w:rPr>
          <w:color w:val="000000" w:themeColor="text1"/>
          <w:sz w:val="22"/>
          <w:szCs w:val="22"/>
        </w:rPr>
        <w:t>Ema Dalikaitė-Savickė</w:t>
      </w:r>
    </w:p>
    <w:p w14:paraId="4C57406B" w14:textId="77777777" w:rsidR="005C4493" w:rsidRPr="00B70BB8" w:rsidRDefault="005C4493" w:rsidP="00B70BB8">
      <w:pPr>
        <w:jc w:val="both"/>
        <w:rPr>
          <w:color w:val="000000" w:themeColor="text1"/>
          <w:sz w:val="20"/>
          <w:szCs w:val="20"/>
        </w:rPr>
      </w:pPr>
    </w:p>
    <w:p w14:paraId="4A4F1DB1" w14:textId="77777777" w:rsidR="005C4493" w:rsidRPr="00B70BB8" w:rsidRDefault="005C4493" w:rsidP="00B70BB8">
      <w:pPr>
        <w:jc w:val="both"/>
        <w:rPr>
          <w:color w:val="000000" w:themeColor="text1"/>
          <w:sz w:val="20"/>
          <w:szCs w:val="20"/>
        </w:rPr>
      </w:pPr>
    </w:p>
    <w:p w14:paraId="5832DA74" w14:textId="77777777" w:rsidR="005C4493" w:rsidRPr="00B70BB8" w:rsidRDefault="005C4493" w:rsidP="00B70BB8">
      <w:pPr>
        <w:jc w:val="both"/>
        <w:rPr>
          <w:color w:val="000000" w:themeColor="text1"/>
          <w:sz w:val="20"/>
          <w:szCs w:val="20"/>
        </w:rPr>
      </w:pPr>
    </w:p>
    <w:p w14:paraId="46C98A5D" w14:textId="5CF5F3C7" w:rsidR="001F4012" w:rsidRPr="00B70BB8" w:rsidRDefault="001F4012" w:rsidP="00B70BB8">
      <w:pPr>
        <w:jc w:val="both"/>
        <w:rPr>
          <w:color w:val="000000" w:themeColor="text1"/>
          <w:sz w:val="20"/>
          <w:szCs w:val="20"/>
          <w:lang w:eastAsia="lt-LT"/>
        </w:rPr>
      </w:pPr>
    </w:p>
    <w:sectPr w:rsidR="001F4012" w:rsidRPr="00B70BB8" w:rsidSect="00BC0467">
      <w:footerReference w:type="default" r:id="rId9"/>
      <w:pgSz w:w="11909" w:h="16834"/>
      <w:pgMar w:top="851" w:right="567" w:bottom="284" w:left="1134" w:header="567" w:footer="567"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0740A7" w14:textId="77777777" w:rsidR="003F7EC3" w:rsidRDefault="003F7EC3" w:rsidP="00846BA9">
      <w:r>
        <w:separator/>
      </w:r>
    </w:p>
  </w:endnote>
  <w:endnote w:type="continuationSeparator" w:id="0">
    <w:p w14:paraId="0A2AEBDE" w14:textId="77777777" w:rsidR="003F7EC3" w:rsidRDefault="003F7EC3" w:rsidP="0084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00"/>
    <w:family w:val="auto"/>
    <w:pitch w:val="default"/>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NTCourierVK/Cyrillic">
    <w:altName w:val="Times New Roman"/>
    <w:panose1 w:val="00000000000000000000"/>
    <w:charset w:val="00"/>
    <w:family w:val="auto"/>
    <w:notTrueType/>
    <w:pitch w:val="variable"/>
    <w:sig w:usb0="00000003" w:usb1="00000000" w:usb2="00000000" w:usb3="00000000" w:csb0="00000001" w:csb1="00000000"/>
  </w:font>
  <w:font w:name="Helvetica Neue Light">
    <w:altName w:val="Times New Roman"/>
    <w:charset w:val="00"/>
    <w:family w:val="auto"/>
    <w:pitch w:val="variable"/>
    <w:sig w:usb0="00000001" w:usb1="5000205B" w:usb2="00000002"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9EC45" w14:textId="77777777" w:rsidR="002B0439" w:rsidRDefault="002B0439">
    <w:pPr>
      <w:pStyle w:val="Footer"/>
      <w:jc w:val="center"/>
    </w:pPr>
    <w:r>
      <w:fldChar w:fldCharType="begin"/>
    </w:r>
    <w:r>
      <w:instrText xml:space="preserve"> PAGE   \* MERGEFORMAT </w:instrText>
    </w:r>
    <w:r>
      <w:fldChar w:fldCharType="separate"/>
    </w:r>
    <w:r w:rsidR="007B09D5">
      <w:rPr>
        <w:noProof/>
      </w:rPr>
      <w:t>2</w:t>
    </w:r>
    <w:r>
      <w:rPr>
        <w:noProof/>
      </w:rPr>
      <w:fldChar w:fldCharType="end"/>
    </w:r>
  </w:p>
  <w:p w14:paraId="2F89F047" w14:textId="77777777" w:rsidR="002B0439" w:rsidRDefault="002B0439">
    <w:pPr>
      <w:pStyle w:val="Footer"/>
    </w:pPr>
  </w:p>
  <w:p w14:paraId="59D3AC22" w14:textId="77777777" w:rsidR="002B0439" w:rsidRDefault="002B0439"/>
  <w:p w14:paraId="287F741D" w14:textId="77777777" w:rsidR="002B0439" w:rsidRDefault="002B04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8C43CF" w14:textId="77777777" w:rsidR="003F7EC3" w:rsidRDefault="003F7EC3" w:rsidP="00846BA9">
      <w:r>
        <w:separator/>
      </w:r>
    </w:p>
  </w:footnote>
  <w:footnote w:type="continuationSeparator" w:id="0">
    <w:p w14:paraId="0D4B7F58" w14:textId="77777777" w:rsidR="003F7EC3" w:rsidRDefault="003F7EC3" w:rsidP="00846B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9A7C0C98"/>
    <w:lvl w:ilvl="0">
      <w:start w:val="1"/>
      <w:numFmt w:val="decimal"/>
      <w:pStyle w:val="Subtitle"/>
      <w:lvlText w:val="%1."/>
      <w:lvlJc w:val="left"/>
      <w:pPr>
        <w:tabs>
          <w:tab w:val="num" w:pos="643"/>
        </w:tabs>
        <w:ind w:left="643" w:hanging="360"/>
      </w:pPr>
      <w:rPr>
        <w:rFonts w:cs="Times New Roman"/>
      </w:rPr>
    </w:lvl>
  </w:abstractNum>
  <w:abstractNum w:abstractNumId="1"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00000002"/>
    <w:multiLevelType w:val="multilevel"/>
    <w:tmpl w:val="00000002"/>
    <w:name w:val="WW8Num2"/>
    <w:lvl w:ilvl="0">
      <w:numFmt w:val="bullet"/>
      <w:lvlText w:val="-"/>
      <w:lvlJc w:val="left"/>
      <w:pPr>
        <w:tabs>
          <w:tab w:val="num" w:pos="1440"/>
        </w:tabs>
        <w:ind w:left="1440" w:hanging="360"/>
      </w:pPr>
      <w:rPr>
        <w:rFonts w:ascii="Arial" w:hAnsi="Arial"/>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3" w15:restartNumberingAfterBreak="0">
    <w:nsid w:val="00000003"/>
    <w:multiLevelType w:val="multilevel"/>
    <w:tmpl w:val="00000003"/>
    <w:name w:val="WW8Num3"/>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sz w:val="18"/>
      </w:rPr>
    </w:lvl>
  </w:abstractNum>
  <w:abstractNum w:abstractNumId="5" w15:restartNumberingAfterBreak="0">
    <w:nsid w:val="00000005"/>
    <w:multiLevelType w:val="multilevel"/>
    <w:tmpl w:val="00000005"/>
    <w:name w:val="WW8Num5"/>
    <w:lvl w:ilvl="0">
      <w:numFmt w:val="bullet"/>
      <w:lvlText w:val="-"/>
      <w:lvlJc w:val="left"/>
      <w:pPr>
        <w:tabs>
          <w:tab w:val="num" w:pos="720"/>
        </w:tabs>
        <w:ind w:left="720" w:hanging="360"/>
      </w:pPr>
      <w:rPr>
        <w:rFonts w:ascii="Arial" w:hAnsi="Aria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sz w:val="18"/>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9575A5"/>
    <w:multiLevelType w:val="hybridMultilevel"/>
    <w:tmpl w:val="BE82216A"/>
    <w:lvl w:ilvl="0" w:tplc="0DB40B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091931"/>
    <w:multiLevelType w:val="hybridMultilevel"/>
    <w:tmpl w:val="00BC7E9A"/>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0D20487E"/>
    <w:multiLevelType w:val="hybridMultilevel"/>
    <w:tmpl w:val="B8CAD4F0"/>
    <w:lvl w:ilvl="0" w:tplc="04270001">
      <w:start w:val="1"/>
      <w:numFmt w:val="bullet"/>
      <w:lvlText w:val=""/>
      <w:lvlJc w:val="left"/>
      <w:pPr>
        <w:ind w:left="1553" w:hanging="360"/>
      </w:pPr>
      <w:rPr>
        <w:rFonts w:ascii="Symbol" w:hAnsi="Symbol" w:hint="default"/>
      </w:rPr>
    </w:lvl>
    <w:lvl w:ilvl="1" w:tplc="04270003" w:tentative="1">
      <w:start w:val="1"/>
      <w:numFmt w:val="bullet"/>
      <w:lvlText w:val="o"/>
      <w:lvlJc w:val="left"/>
      <w:pPr>
        <w:ind w:left="2273" w:hanging="360"/>
      </w:pPr>
      <w:rPr>
        <w:rFonts w:ascii="Courier New" w:hAnsi="Courier New" w:cs="Courier New" w:hint="default"/>
      </w:rPr>
    </w:lvl>
    <w:lvl w:ilvl="2" w:tplc="04270005" w:tentative="1">
      <w:start w:val="1"/>
      <w:numFmt w:val="bullet"/>
      <w:lvlText w:val=""/>
      <w:lvlJc w:val="left"/>
      <w:pPr>
        <w:ind w:left="2993" w:hanging="360"/>
      </w:pPr>
      <w:rPr>
        <w:rFonts w:ascii="Wingdings" w:hAnsi="Wingdings" w:hint="default"/>
      </w:rPr>
    </w:lvl>
    <w:lvl w:ilvl="3" w:tplc="04270001" w:tentative="1">
      <w:start w:val="1"/>
      <w:numFmt w:val="bullet"/>
      <w:lvlText w:val=""/>
      <w:lvlJc w:val="left"/>
      <w:pPr>
        <w:ind w:left="3713" w:hanging="360"/>
      </w:pPr>
      <w:rPr>
        <w:rFonts w:ascii="Symbol" w:hAnsi="Symbol" w:hint="default"/>
      </w:rPr>
    </w:lvl>
    <w:lvl w:ilvl="4" w:tplc="04270003" w:tentative="1">
      <w:start w:val="1"/>
      <w:numFmt w:val="bullet"/>
      <w:lvlText w:val="o"/>
      <w:lvlJc w:val="left"/>
      <w:pPr>
        <w:ind w:left="4433" w:hanging="360"/>
      </w:pPr>
      <w:rPr>
        <w:rFonts w:ascii="Courier New" w:hAnsi="Courier New" w:cs="Courier New" w:hint="default"/>
      </w:rPr>
    </w:lvl>
    <w:lvl w:ilvl="5" w:tplc="04270005" w:tentative="1">
      <w:start w:val="1"/>
      <w:numFmt w:val="bullet"/>
      <w:lvlText w:val=""/>
      <w:lvlJc w:val="left"/>
      <w:pPr>
        <w:ind w:left="5153" w:hanging="360"/>
      </w:pPr>
      <w:rPr>
        <w:rFonts w:ascii="Wingdings" w:hAnsi="Wingdings" w:hint="default"/>
      </w:rPr>
    </w:lvl>
    <w:lvl w:ilvl="6" w:tplc="04270001" w:tentative="1">
      <w:start w:val="1"/>
      <w:numFmt w:val="bullet"/>
      <w:lvlText w:val=""/>
      <w:lvlJc w:val="left"/>
      <w:pPr>
        <w:ind w:left="5873" w:hanging="360"/>
      </w:pPr>
      <w:rPr>
        <w:rFonts w:ascii="Symbol" w:hAnsi="Symbol" w:hint="default"/>
      </w:rPr>
    </w:lvl>
    <w:lvl w:ilvl="7" w:tplc="04270003" w:tentative="1">
      <w:start w:val="1"/>
      <w:numFmt w:val="bullet"/>
      <w:lvlText w:val="o"/>
      <w:lvlJc w:val="left"/>
      <w:pPr>
        <w:ind w:left="6593" w:hanging="360"/>
      </w:pPr>
      <w:rPr>
        <w:rFonts w:ascii="Courier New" w:hAnsi="Courier New" w:cs="Courier New" w:hint="default"/>
      </w:rPr>
    </w:lvl>
    <w:lvl w:ilvl="8" w:tplc="04270005" w:tentative="1">
      <w:start w:val="1"/>
      <w:numFmt w:val="bullet"/>
      <w:lvlText w:val=""/>
      <w:lvlJc w:val="left"/>
      <w:pPr>
        <w:ind w:left="7313" w:hanging="360"/>
      </w:pPr>
      <w:rPr>
        <w:rFonts w:ascii="Wingdings" w:hAnsi="Wingdings" w:hint="default"/>
      </w:rPr>
    </w:lvl>
  </w:abstractNum>
  <w:abstractNum w:abstractNumId="9" w15:restartNumberingAfterBreak="0">
    <w:nsid w:val="19755406"/>
    <w:multiLevelType w:val="multilevel"/>
    <w:tmpl w:val="471675C6"/>
    <w:lvl w:ilvl="0">
      <w:start w:val="1"/>
      <w:numFmt w:val="decimal"/>
      <w:lvlText w:val="%1."/>
      <w:lvlJc w:val="left"/>
      <w:pPr>
        <w:ind w:left="1080" w:hanging="360"/>
      </w:pPr>
      <w:rPr>
        <w:rFonts w:eastAsia="Times New Roman" w:hint="default"/>
        <w:b w:val="0"/>
        <w:sz w:val="22"/>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1D2C5C60"/>
    <w:multiLevelType w:val="hybridMultilevel"/>
    <w:tmpl w:val="AD40181A"/>
    <w:lvl w:ilvl="0" w:tplc="9036141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1" w15:restartNumberingAfterBreak="0">
    <w:nsid w:val="1D416C02"/>
    <w:multiLevelType w:val="hybridMultilevel"/>
    <w:tmpl w:val="B3FE85FA"/>
    <w:lvl w:ilvl="0" w:tplc="60DE8B96">
      <w:start w:val="1"/>
      <w:numFmt w:val="decimal"/>
      <w:lvlText w:val="%1."/>
      <w:lvlJc w:val="left"/>
      <w:pPr>
        <w:tabs>
          <w:tab w:val="num" w:pos="360"/>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DA507C2"/>
    <w:multiLevelType w:val="hybridMultilevel"/>
    <w:tmpl w:val="B30C8692"/>
    <w:lvl w:ilvl="0" w:tplc="2D16E952">
      <w:start w:val="1"/>
      <w:numFmt w:val="decimal"/>
      <w:lvlText w:val="%1."/>
      <w:lvlJc w:val="left"/>
      <w:pPr>
        <w:ind w:left="720" w:hanging="360"/>
      </w:pPr>
      <w:rPr>
        <w:rFonts w:hint="default"/>
        <w:b/>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B11C0E"/>
    <w:multiLevelType w:val="hybridMultilevel"/>
    <w:tmpl w:val="DCA8CB0C"/>
    <w:lvl w:ilvl="0" w:tplc="0427000F">
      <w:start w:val="1"/>
      <w:numFmt w:val="decimal"/>
      <w:lvlText w:val="%1."/>
      <w:lvlJc w:val="left"/>
      <w:pPr>
        <w:tabs>
          <w:tab w:val="num" w:pos="360"/>
        </w:tabs>
        <w:ind w:left="360" w:hanging="360"/>
      </w:p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4" w15:restartNumberingAfterBreak="0">
    <w:nsid w:val="23676272"/>
    <w:multiLevelType w:val="multilevel"/>
    <w:tmpl w:val="E786B862"/>
    <w:lvl w:ilvl="0">
      <w:start w:val="6"/>
      <w:numFmt w:val="decimal"/>
      <w:lvlText w:val="%1."/>
      <w:lvlJc w:val="left"/>
      <w:pPr>
        <w:ind w:left="450" w:hanging="450"/>
      </w:pPr>
      <w:rPr>
        <w:rFonts w:hint="default"/>
      </w:rPr>
    </w:lvl>
    <w:lvl w:ilvl="1">
      <w:start w:val="4"/>
      <w:numFmt w:val="decimal"/>
      <w:suff w:val="space"/>
      <w:lvlText w:val="%1.%2."/>
      <w:lvlJc w:val="left"/>
      <w:pPr>
        <w:ind w:left="1160" w:hanging="450"/>
      </w:pPr>
      <w:rPr>
        <w:rFonts w:hint="default"/>
        <w:b w:val="0"/>
        <w:bCs w:val="0"/>
        <w:i w:val="0"/>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619598E"/>
    <w:multiLevelType w:val="hybridMultilevel"/>
    <w:tmpl w:val="63A066E4"/>
    <w:lvl w:ilvl="0" w:tplc="A0E03C20">
      <w:start w:val="3"/>
      <w:numFmt w:val="decimal"/>
      <w:lvlText w:val="%1."/>
      <w:lvlJc w:val="left"/>
      <w:pPr>
        <w:tabs>
          <w:tab w:val="num" w:pos="720"/>
        </w:tabs>
        <w:ind w:left="720" w:hanging="360"/>
      </w:pPr>
      <w:rPr>
        <w:rFonts w:cs="Times New Roman" w:hint="default"/>
      </w:rPr>
    </w:lvl>
    <w:lvl w:ilvl="1" w:tplc="0AC21720">
      <w:numFmt w:val="none"/>
      <w:lvlText w:val=""/>
      <w:lvlJc w:val="left"/>
      <w:pPr>
        <w:tabs>
          <w:tab w:val="num" w:pos="360"/>
        </w:tabs>
      </w:pPr>
      <w:rPr>
        <w:rFonts w:cs="Times New Roman"/>
      </w:rPr>
    </w:lvl>
    <w:lvl w:ilvl="2" w:tplc="70B2CF3C">
      <w:numFmt w:val="none"/>
      <w:lvlText w:val=""/>
      <w:lvlJc w:val="left"/>
      <w:pPr>
        <w:tabs>
          <w:tab w:val="num" w:pos="360"/>
        </w:tabs>
      </w:pPr>
      <w:rPr>
        <w:rFonts w:cs="Times New Roman"/>
      </w:rPr>
    </w:lvl>
    <w:lvl w:ilvl="3" w:tplc="D8B4E89E">
      <w:numFmt w:val="none"/>
      <w:lvlText w:val=""/>
      <w:lvlJc w:val="left"/>
      <w:pPr>
        <w:tabs>
          <w:tab w:val="num" w:pos="360"/>
        </w:tabs>
      </w:pPr>
      <w:rPr>
        <w:rFonts w:cs="Times New Roman"/>
      </w:rPr>
    </w:lvl>
    <w:lvl w:ilvl="4" w:tplc="877AF498">
      <w:numFmt w:val="none"/>
      <w:lvlText w:val=""/>
      <w:lvlJc w:val="left"/>
      <w:pPr>
        <w:tabs>
          <w:tab w:val="num" w:pos="360"/>
        </w:tabs>
      </w:pPr>
      <w:rPr>
        <w:rFonts w:cs="Times New Roman"/>
      </w:rPr>
    </w:lvl>
    <w:lvl w:ilvl="5" w:tplc="05C4AB4E">
      <w:numFmt w:val="none"/>
      <w:lvlText w:val=""/>
      <w:lvlJc w:val="left"/>
      <w:pPr>
        <w:tabs>
          <w:tab w:val="num" w:pos="360"/>
        </w:tabs>
      </w:pPr>
      <w:rPr>
        <w:rFonts w:cs="Times New Roman"/>
      </w:rPr>
    </w:lvl>
    <w:lvl w:ilvl="6" w:tplc="6A3AAAC0">
      <w:numFmt w:val="none"/>
      <w:lvlText w:val=""/>
      <w:lvlJc w:val="left"/>
      <w:pPr>
        <w:tabs>
          <w:tab w:val="num" w:pos="360"/>
        </w:tabs>
      </w:pPr>
      <w:rPr>
        <w:rFonts w:cs="Times New Roman"/>
      </w:rPr>
    </w:lvl>
    <w:lvl w:ilvl="7" w:tplc="209417FC">
      <w:numFmt w:val="none"/>
      <w:lvlText w:val=""/>
      <w:lvlJc w:val="left"/>
      <w:pPr>
        <w:tabs>
          <w:tab w:val="num" w:pos="360"/>
        </w:tabs>
      </w:pPr>
      <w:rPr>
        <w:rFonts w:cs="Times New Roman"/>
      </w:rPr>
    </w:lvl>
    <w:lvl w:ilvl="8" w:tplc="8EC00460">
      <w:numFmt w:val="none"/>
      <w:lvlText w:val=""/>
      <w:lvlJc w:val="left"/>
      <w:pPr>
        <w:tabs>
          <w:tab w:val="num" w:pos="360"/>
        </w:tabs>
      </w:pPr>
      <w:rPr>
        <w:rFonts w:cs="Times New Roman"/>
      </w:rPr>
    </w:lvl>
  </w:abstractNum>
  <w:abstractNum w:abstractNumId="16" w15:restartNumberingAfterBreak="0">
    <w:nsid w:val="266E0CF2"/>
    <w:multiLevelType w:val="multilevel"/>
    <w:tmpl w:val="0000000B"/>
    <w:lvl w:ilvl="0">
      <w:start w:val="1"/>
      <w:numFmt w:val="decimal"/>
      <w:lvlText w:val="%1."/>
      <w:lvlJc w:val="left"/>
      <w:pPr>
        <w:tabs>
          <w:tab w:val="num" w:pos="417"/>
        </w:tabs>
        <w:ind w:left="397"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30E32630"/>
    <w:multiLevelType w:val="hybridMultilevel"/>
    <w:tmpl w:val="3D0AF6AA"/>
    <w:lvl w:ilvl="0" w:tplc="6C66E412">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18" w15:restartNumberingAfterBreak="0">
    <w:nsid w:val="320526FA"/>
    <w:multiLevelType w:val="hybridMultilevel"/>
    <w:tmpl w:val="D1646E84"/>
    <w:lvl w:ilvl="0" w:tplc="F6ACDE4E">
      <w:start w:val="202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24070B1"/>
    <w:multiLevelType w:val="hybridMultilevel"/>
    <w:tmpl w:val="20A6E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805622"/>
    <w:multiLevelType w:val="hybridMultilevel"/>
    <w:tmpl w:val="1CE6FBA8"/>
    <w:lvl w:ilvl="0" w:tplc="FA261AE4">
      <w:start w:val="3"/>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1" w15:restartNumberingAfterBreak="0">
    <w:nsid w:val="3913479E"/>
    <w:multiLevelType w:val="hybridMultilevel"/>
    <w:tmpl w:val="CE006A9C"/>
    <w:lvl w:ilvl="0" w:tplc="4B0A3F04">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22" w15:restartNumberingAfterBreak="0">
    <w:nsid w:val="3AEC2B18"/>
    <w:multiLevelType w:val="multilevel"/>
    <w:tmpl w:val="6854EE9C"/>
    <w:lvl w:ilvl="0">
      <w:start w:val="3"/>
      <w:numFmt w:val="decimal"/>
      <w:lvlText w:val="%1."/>
      <w:lvlJc w:val="left"/>
      <w:pPr>
        <w:ind w:left="360" w:hanging="360"/>
      </w:pPr>
      <w:rPr>
        <w:rFonts w:cs="Times New Roman" w:hint="default"/>
      </w:rPr>
    </w:lvl>
    <w:lvl w:ilvl="1">
      <w:start w:val="14"/>
      <w:numFmt w:val="decimal"/>
      <w:pStyle w:val="a"/>
      <w:lvlText w:val="%1.%2."/>
      <w:lvlJc w:val="left"/>
      <w:pPr>
        <w:ind w:left="786" w:hanging="360"/>
      </w:pPr>
      <w:rPr>
        <w:rFonts w:cs="Times New Roman" w:hint="default"/>
        <w:b w:val="0"/>
      </w:rPr>
    </w:lvl>
    <w:lvl w:ilvl="2">
      <w:start w:val="1"/>
      <w:numFmt w:val="decimal"/>
      <w:lvlText w:val="%1.%2.%3."/>
      <w:lvlJc w:val="left"/>
      <w:pPr>
        <w:ind w:left="1855"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3" w15:restartNumberingAfterBreak="0">
    <w:nsid w:val="41021C62"/>
    <w:multiLevelType w:val="singleLevel"/>
    <w:tmpl w:val="00000011"/>
    <w:lvl w:ilvl="0">
      <w:start w:val="1"/>
      <w:numFmt w:val="decimal"/>
      <w:lvlText w:val="%1."/>
      <w:lvlJc w:val="left"/>
      <w:pPr>
        <w:ind w:left="720" w:hanging="360"/>
      </w:pPr>
    </w:lvl>
  </w:abstractNum>
  <w:abstractNum w:abstractNumId="24" w15:restartNumberingAfterBreak="0">
    <w:nsid w:val="41BC1433"/>
    <w:multiLevelType w:val="multilevel"/>
    <w:tmpl w:val="F59E6D52"/>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tabs>
          <w:tab w:val="num" w:pos="987"/>
        </w:tabs>
        <w:ind w:left="987" w:hanging="42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25" w15:restartNumberingAfterBreak="0">
    <w:nsid w:val="4432029A"/>
    <w:multiLevelType w:val="hybridMultilevel"/>
    <w:tmpl w:val="58AAC5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594AB5"/>
    <w:multiLevelType w:val="hybridMultilevel"/>
    <w:tmpl w:val="B9186CAE"/>
    <w:lvl w:ilvl="0" w:tplc="302EB0F8">
      <w:start w:val="2"/>
      <w:numFmt w:val="decimal"/>
      <w:lvlText w:val="%1)"/>
      <w:lvlJc w:val="left"/>
      <w:pPr>
        <w:tabs>
          <w:tab w:val="num" w:pos="325"/>
        </w:tabs>
        <w:ind w:left="325" w:hanging="360"/>
      </w:pPr>
      <w:rPr>
        <w:rFonts w:hint="default"/>
      </w:rPr>
    </w:lvl>
    <w:lvl w:ilvl="1" w:tplc="04270019">
      <w:start w:val="1"/>
      <w:numFmt w:val="lowerLetter"/>
      <w:lvlText w:val="%2."/>
      <w:lvlJc w:val="left"/>
      <w:pPr>
        <w:tabs>
          <w:tab w:val="num" w:pos="1045"/>
        </w:tabs>
        <w:ind w:left="1045" w:hanging="360"/>
      </w:pPr>
    </w:lvl>
    <w:lvl w:ilvl="2" w:tplc="0427001B">
      <w:start w:val="1"/>
      <w:numFmt w:val="lowerRoman"/>
      <w:lvlText w:val="%3."/>
      <w:lvlJc w:val="right"/>
      <w:pPr>
        <w:tabs>
          <w:tab w:val="num" w:pos="1765"/>
        </w:tabs>
        <w:ind w:left="1765" w:hanging="180"/>
      </w:pPr>
    </w:lvl>
    <w:lvl w:ilvl="3" w:tplc="0427000F">
      <w:start w:val="1"/>
      <w:numFmt w:val="decimal"/>
      <w:lvlText w:val="%4."/>
      <w:lvlJc w:val="left"/>
      <w:pPr>
        <w:tabs>
          <w:tab w:val="num" w:pos="2485"/>
        </w:tabs>
        <w:ind w:left="2485" w:hanging="360"/>
      </w:pPr>
    </w:lvl>
    <w:lvl w:ilvl="4" w:tplc="04270019">
      <w:start w:val="1"/>
      <w:numFmt w:val="lowerLetter"/>
      <w:lvlText w:val="%5."/>
      <w:lvlJc w:val="left"/>
      <w:pPr>
        <w:tabs>
          <w:tab w:val="num" w:pos="3205"/>
        </w:tabs>
        <w:ind w:left="3205" w:hanging="360"/>
      </w:pPr>
    </w:lvl>
    <w:lvl w:ilvl="5" w:tplc="0427001B">
      <w:start w:val="1"/>
      <w:numFmt w:val="lowerRoman"/>
      <w:lvlText w:val="%6."/>
      <w:lvlJc w:val="right"/>
      <w:pPr>
        <w:tabs>
          <w:tab w:val="num" w:pos="3925"/>
        </w:tabs>
        <w:ind w:left="3925" w:hanging="180"/>
      </w:pPr>
    </w:lvl>
    <w:lvl w:ilvl="6" w:tplc="0427000F">
      <w:start w:val="1"/>
      <w:numFmt w:val="decimal"/>
      <w:lvlText w:val="%7."/>
      <w:lvlJc w:val="left"/>
      <w:pPr>
        <w:tabs>
          <w:tab w:val="num" w:pos="4645"/>
        </w:tabs>
        <w:ind w:left="4645" w:hanging="360"/>
      </w:pPr>
    </w:lvl>
    <w:lvl w:ilvl="7" w:tplc="04270019">
      <w:start w:val="1"/>
      <w:numFmt w:val="lowerLetter"/>
      <w:lvlText w:val="%8."/>
      <w:lvlJc w:val="left"/>
      <w:pPr>
        <w:tabs>
          <w:tab w:val="num" w:pos="5365"/>
        </w:tabs>
        <w:ind w:left="5365" w:hanging="360"/>
      </w:pPr>
    </w:lvl>
    <w:lvl w:ilvl="8" w:tplc="0427001B">
      <w:start w:val="1"/>
      <w:numFmt w:val="lowerRoman"/>
      <w:lvlText w:val="%9."/>
      <w:lvlJc w:val="right"/>
      <w:pPr>
        <w:tabs>
          <w:tab w:val="num" w:pos="6085"/>
        </w:tabs>
        <w:ind w:left="6085" w:hanging="180"/>
      </w:pPr>
    </w:lvl>
  </w:abstractNum>
  <w:abstractNum w:abstractNumId="27" w15:restartNumberingAfterBreak="0">
    <w:nsid w:val="457442CC"/>
    <w:multiLevelType w:val="multilevel"/>
    <w:tmpl w:val="F288CE14"/>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8" w15:restartNumberingAfterBreak="0">
    <w:nsid w:val="49EB78EE"/>
    <w:multiLevelType w:val="hybridMultilevel"/>
    <w:tmpl w:val="90F0BE12"/>
    <w:lvl w:ilvl="0" w:tplc="B95EDA90">
      <w:start w:val="1"/>
      <w:numFmt w:val="upperLetter"/>
      <w:lvlText w:val="%1."/>
      <w:lvlJc w:val="left"/>
      <w:pPr>
        <w:tabs>
          <w:tab w:val="num" w:pos="672"/>
        </w:tabs>
        <w:ind w:left="672" w:hanging="360"/>
      </w:pPr>
      <w:rPr>
        <w:rFonts w:hint="default"/>
      </w:rPr>
    </w:lvl>
    <w:lvl w:ilvl="1" w:tplc="35686862">
      <w:start w:val="3"/>
      <w:numFmt w:val="decimal"/>
      <w:lvlText w:val="%2"/>
      <w:lvlJc w:val="left"/>
      <w:pPr>
        <w:tabs>
          <w:tab w:val="num" w:pos="1392"/>
        </w:tabs>
        <w:ind w:left="1392" w:hanging="360"/>
      </w:pPr>
      <w:rPr>
        <w:rFonts w:hint="default"/>
      </w:rPr>
    </w:lvl>
    <w:lvl w:ilvl="2" w:tplc="0409001B">
      <w:start w:val="1"/>
      <w:numFmt w:val="lowerRoman"/>
      <w:lvlText w:val="%3."/>
      <w:lvlJc w:val="right"/>
      <w:pPr>
        <w:tabs>
          <w:tab w:val="num" w:pos="2112"/>
        </w:tabs>
        <w:ind w:left="2112" w:hanging="180"/>
      </w:pPr>
    </w:lvl>
    <w:lvl w:ilvl="3" w:tplc="0409000F">
      <w:start w:val="1"/>
      <w:numFmt w:val="decimal"/>
      <w:lvlText w:val="%4."/>
      <w:lvlJc w:val="left"/>
      <w:pPr>
        <w:tabs>
          <w:tab w:val="num" w:pos="2832"/>
        </w:tabs>
        <w:ind w:left="2832" w:hanging="360"/>
      </w:pPr>
    </w:lvl>
    <w:lvl w:ilvl="4" w:tplc="04090019">
      <w:start w:val="1"/>
      <w:numFmt w:val="lowerLetter"/>
      <w:lvlText w:val="%5."/>
      <w:lvlJc w:val="left"/>
      <w:pPr>
        <w:tabs>
          <w:tab w:val="num" w:pos="3552"/>
        </w:tabs>
        <w:ind w:left="3552" w:hanging="360"/>
      </w:pPr>
    </w:lvl>
    <w:lvl w:ilvl="5" w:tplc="0409001B">
      <w:start w:val="1"/>
      <w:numFmt w:val="lowerRoman"/>
      <w:lvlText w:val="%6."/>
      <w:lvlJc w:val="right"/>
      <w:pPr>
        <w:tabs>
          <w:tab w:val="num" w:pos="4272"/>
        </w:tabs>
        <w:ind w:left="4272" w:hanging="180"/>
      </w:pPr>
    </w:lvl>
    <w:lvl w:ilvl="6" w:tplc="0409000F">
      <w:start w:val="1"/>
      <w:numFmt w:val="decimal"/>
      <w:lvlText w:val="%7."/>
      <w:lvlJc w:val="left"/>
      <w:pPr>
        <w:tabs>
          <w:tab w:val="num" w:pos="4992"/>
        </w:tabs>
        <w:ind w:left="4992" w:hanging="360"/>
      </w:pPr>
    </w:lvl>
    <w:lvl w:ilvl="7" w:tplc="04090019">
      <w:start w:val="1"/>
      <w:numFmt w:val="lowerLetter"/>
      <w:lvlText w:val="%8."/>
      <w:lvlJc w:val="left"/>
      <w:pPr>
        <w:tabs>
          <w:tab w:val="num" w:pos="5712"/>
        </w:tabs>
        <w:ind w:left="5712" w:hanging="360"/>
      </w:pPr>
    </w:lvl>
    <w:lvl w:ilvl="8" w:tplc="0409001B">
      <w:start w:val="1"/>
      <w:numFmt w:val="lowerRoman"/>
      <w:lvlText w:val="%9."/>
      <w:lvlJc w:val="right"/>
      <w:pPr>
        <w:tabs>
          <w:tab w:val="num" w:pos="6432"/>
        </w:tabs>
        <w:ind w:left="6432" w:hanging="180"/>
      </w:pPr>
    </w:lvl>
  </w:abstractNum>
  <w:abstractNum w:abstractNumId="29" w15:restartNumberingAfterBreak="0">
    <w:nsid w:val="4C0F11B7"/>
    <w:multiLevelType w:val="multilevel"/>
    <w:tmpl w:val="A4C484F8"/>
    <w:lvl w:ilvl="0">
      <w:start w:val="8"/>
      <w:numFmt w:val="decimal"/>
      <w:lvlText w:val="%1."/>
      <w:lvlJc w:val="left"/>
      <w:pPr>
        <w:ind w:left="360" w:hanging="360"/>
      </w:pPr>
      <w:rPr>
        <w:rFonts w:hint="default"/>
        <w:b/>
        <w:bCs/>
        <w:sz w:val="22"/>
        <w:szCs w:val="22"/>
      </w:rPr>
    </w:lvl>
    <w:lvl w:ilvl="1">
      <w:start w:val="1"/>
      <w:numFmt w:val="decimal"/>
      <w:suff w:val="space"/>
      <w:lvlText w:val="%1.%2."/>
      <w:lvlJc w:val="left"/>
      <w:pPr>
        <w:ind w:left="644" w:hanging="360"/>
      </w:pPr>
      <w:rPr>
        <w:rFonts w:hint="default"/>
        <w:b w:val="0"/>
        <w:bCs w:val="0"/>
        <w:sz w:val="22"/>
        <w:szCs w:val="22"/>
      </w:rPr>
    </w:lvl>
    <w:lvl w:ilvl="2">
      <w:start w:val="1"/>
      <w:numFmt w:val="decimal"/>
      <w:lvlText w:val="%1.%2.%3."/>
      <w:lvlJc w:val="left"/>
      <w:pPr>
        <w:ind w:left="720" w:hanging="720"/>
      </w:pPr>
      <w:rPr>
        <w:rFonts w:hint="default"/>
        <w:b/>
        <w:bCs/>
        <w:sz w:val="22"/>
        <w:szCs w:val="22"/>
      </w:rPr>
    </w:lvl>
    <w:lvl w:ilvl="3">
      <w:start w:val="1"/>
      <w:numFmt w:val="decimal"/>
      <w:lvlText w:val="%1.%2.%3.%4."/>
      <w:lvlJc w:val="left"/>
      <w:pPr>
        <w:ind w:left="720" w:hanging="720"/>
      </w:pPr>
      <w:rPr>
        <w:rFonts w:hint="default"/>
        <w:b/>
        <w:bCs/>
        <w:sz w:val="22"/>
        <w:szCs w:val="22"/>
      </w:rPr>
    </w:lvl>
    <w:lvl w:ilvl="4">
      <w:start w:val="1"/>
      <w:numFmt w:val="decimal"/>
      <w:lvlText w:val="%1.%2.%3.%4.%5."/>
      <w:lvlJc w:val="left"/>
      <w:pPr>
        <w:ind w:left="1080" w:hanging="1080"/>
      </w:pPr>
      <w:rPr>
        <w:rFonts w:hint="default"/>
        <w:b/>
        <w:bCs/>
        <w:sz w:val="22"/>
        <w:szCs w:val="22"/>
      </w:rPr>
    </w:lvl>
    <w:lvl w:ilvl="5">
      <w:start w:val="1"/>
      <w:numFmt w:val="decimal"/>
      <w:lvlText w:val="%1.%2.%3.%4.%5.%6."/>
      <w:lvlJc w:val="left"/>
      <w:pPr>
        <w:ind w:left="1080" w:hanging="1080"/>
      </w:pPr>
      <w:rPr>
        <w:rFonts w:hint="default"/>
        <w:b/>
        <w:bCs/>
        <w:sz w:val="22"/>
        <w:szCs w:val="22"/>
      </w:rPr>
    </w:lvl>
    <w:lvl w:ilvl="6">
      <w:start w:val="1"/>
      <w:numFmt w:val="decimal"/>
      <w:lvlText w:val="%1.%2.%3.%4.%5.%6.%7."/>
      <w:lvlJc w:val="left"/>
      <w:pPr>
        <w:ind w:left="1080" w:hanging="1080"/>
      </w:pPr>
      <w:rPr>
        <w:rFonts w:hint="default"/>
        <w:b/>
        <w:bCs/>
        <w:sz w:val="22"/>
        <w:szCs w:val="22"/>
      </w:rPr>
    </w:lvl>
    <w:lvl w:ilvl="7">
      <w:start w:val="1"/>
      <w:numFmt w:val="decimal"/>
      <w:lvlText w:val="%1.%2.%3.%4.%5.%6.%7.%8."/>
      <w:lvlJc w:val="left"/>
      <w:pPr>
        <w:ind w:left="1440" w:hanging="1440"/>
      </w:pPr>
      <w:rPr>
        <w:rFonts w:hint="default"/>
        <w:b/>
        <w:bCs/>
        <w:sz w:val="22"/>
        <w:szCs w:val="22"/>
      </w:rPr>
    </w:lvl>
    <w:lvl w:ilvl="8">
      <w:start w:val="1"/>
      <w:numFmt w:val="decimal"/>
      <w:lvlText w:val="%1.%2.%3.%4.%5.%6.%7.%8.%9."/>
      <w:lvlJc w:val="left"/>
      <w:pPr>
        <w:ind w:left="1440" w:hanging="1440"/>
      </w:pPr>
      <w:rPr>
        <w:rFonts w:hint="default"/>
        <w:b/>
        <w:bCs/>
        <w:sz w:val="22"/>
        <w:szCs w:val="22"/>
      </w:rPr>
    </w:lvl>
  </w:abstractNum>
  <w:abstractNum w:abstractNumId="30" w15:restartNumberingAfterBreak="0">
    <w:nsid w:val="4E0B4CE8"/>
    <w:multiLevelType w:val="hybridMultilevel"/>
    <w:tmpl w:val="864EBD52"/>
    <w:lvl w:ilvl="0" w:tplc="C4F48108">
      <w:start w:val="1"/>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0C31E87"/>
    <w:multiLevelType w:val="hybridMultilevel"/>
    <w:tmpl w:val="4C00E978"/>
    <w:lvl w:ilvl="0" w:tplc="9398C6DA">
      <w:start w:val="2"/>
      <w:numFmt w:val="lowerLetter"/>
      <w:lvlText w:val="%1)"/>
      <w:lvlJc w:val="left"/>
      <w:pPr>
        <w:ind w:left="525" w:hanging="360"/>
      </w:pPr>
      <w:rPr>
        <w:rFonts w:hint="default"/>
      </w:rPr>
    </w:lvl>
    <w:lvl w:ilvl="1" w:tplc="04270019" w:tentative="1">
      <w:start w:val="1"/>
      <w:numFmt w:val="lowerLetter"/>
      <w:lvlText w:val="%2."/>
      <w:lvlJc w:val="left"/>
      <w:pPr>
        <w:ind w:left="1245" w:hanging="360"/>
      </w:pPr>
    </w:lvl>
    <w:lvl w:ilvl="2" w:tplc="0427001B" w:tentative="1">
      <w:start w:val="1"/>
      <w:numFmt w:val="lowerRoman"/>
      <w:lvlText w:val="%3."/>
      <w:lvlJc w:val="right"/>
      <w:pPr>
        <w:ind w:left="1965" w:hanging="180"/>
      </w:pPr>
    </w:lvl>
    <w:lvl w:ilvl="3" w:tplc="0427000F" w:tentative="1">
      <w:start w:val="1"/>
      <w:numFmt w:val="decimal"/>
      <w:lvlText w:val="%4."/>
      <w:lvlJc w:val="left"/>
      <w:pPr>
        <w:ind w:left="2685" w:hanging="360"/>
      </w:pPr>
    </w:lvl>
    <w:lvl w:ilvl="4" w:tplc="04270019" w:tentative="1">
      <w:start w:val="1"/>
      <w:numFmt w:val="lowerLetter"/>
      <w:lvlText w:val="%5."/>
      <w:lvlJc w:val="left"/>
      <w:pPr>
        <w:ind w:left="3405" w:hanging="360"/>
      </w:pPr>
    </w:lvl>
    <w:lvl w:ilvl="5" w:tplc="0427001B" w:tentative="1">
      <w:start w:val="1"/>
      <w:numFmt w:val="lowerRoman"/>
      <w:lvlText w:val="%6."/>
      <w:lvlJc w:val="right"/>
      <w:pPr>
        <w:ind w:left="4125" w:hanging="180"/>
      </w:pPr>
    </w:lvl>
    <w:lvl w:ilvl="6" w:tplc="0427000F" w:tentative="1">
      <w:start w:val="1"/>
      <w:numFmt w:val="decimal"/>
      <w:lvlText w:val="%7."/>
      <w:lvlJc w:val="left"/>
      <w:pPr>
        <w:ind w:left="4845" w:hanging="360"/>
      </w:pPr>
    </w:lvl>
    <w:lvl w:ilvl="7" w:tplc="04270019" w:tentative="1">
      <w:start w:val="1"/>
      <w:numFmt w:val="lowerLetter"/>
      <w:lvlText w:val="%8."/>
      <w:lvlJc w:val="left"/>
      <w:pPr>
        <w:ind w:left="5565" w:hanging="360"/>
      </w:pPr>
    </w:lvl>
    <w:lvl w:ilvl="8" w:tplc="0427001B" w:tentative="1">
      <w:start w:val="1"/>
      <w:numFmt w:val="lowerRoman"/>
      <w:lvlText w:val="%9."/>
      <w:lvlJc w:val="right"/>
      <w:pPr>
        <w:ind w:left="6285" w:hanging="180"/>
      </w:pPr>
    </w:lvl>
  </w:abstractNum>
  <w:abstractNum w:abstractNumId="32" w15:restartNumberingAfterBreak="0">
    <w:nsid w:val="529B48CB"/>
    <w:multiLevelType w:val="multilevel"/>
    <w:tmpl w:val="9580C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7D82EFF"/>
    <w:multiLevelType w:val="hybridMultilevel"/>
    <w:tmpl w:val="49A82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550432"/>
    <w:multiLevelType w:val="hybridMultilevel"/>
    <w:tmpl w:val="41ACBB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08638E2"/>
    <w:multiLevelType w:val="hybridMultilevel"/>
    <w:tmpl w:val="F6E8C912"/>
    <w:lvl w:ilvl="0" w:tplc="00000011">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1B94257"/>
    <w:multiLevelType w:val="hybridMultilevel"/>
    <w:tmpl w:val="6C4033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6894389D"/>
    <w:multiLevelType w:val="multilevel"/>
    <w:tmpl w:val="2FC05F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AE4083E"/>
    <w:multiLevelType w:val="multilevel"/>
    <w:tmpl w:val="B7A8210C"/>
    <w:lvl w:ilvl="0">
      <w:start w:val="4"/>
      <w:numFmt w:val="decimal"/>
      <w:lvlText w:val="%1."/>
      <w:lvlJc w:val="left"/>
      <w:pPr>
        <w:ind w:left="360" w:hanging="360"/>
      </w:pPr>
      <w:rPr>
        <w:rFonts w:hint="default"/>
        <w:b/>
        <w:color w:val="auto"/>
      </w:rPr>
    </w:lvl>
    <w:lvl w:ilvl="1">
      <w:start w:val="3"/>
      <w:numFmt w:val="decimal"/>
      <w:lvlText w:val="%1.%2."/>
      <w:lvlJc w:val="left"/>
      <w:pPr>
        <w:ind w:left="1214" w:hanging="360"/>
      </w:pPr>
      <w:rPr>
        <w:rFonts w:hint="default"/>
        <w:b/>
        <w:color w:val="auto"/>
      </w:rPr>
    </w:lvl>
    <w:lvl w:ilvl="2">
      <w:start w:val="1"/>
      <w:numFmt w:val="decimal"/>
      <w:lvlText w:val="%1.%2.%3."/>
      <w:lvlJc w:val="left"/>
      <w:pPr>
        <w:ind w:left="2428" w:hanging="720"/>
      </w:pPr>
      <w:rPr>
        <w:rFonts w:hint="default"/>
        <w:b/>
        <w:color w:val="auto"/>
      </w:rPr>
    </w:lvl>
    <w:lvl w:ilvl="3">
      <w:start w:val="1"/>
      <w:numFmt w:val="decimal"/>
      <w:lvlText w:val="%1.%2.%3.%4."/>
      <w:lvlJc w:val="left"/>
      <w:pPr>
        <w:ind w:left="3282" w:hanging="720"/>
      </w:pPr>
      <w:rPr>
        <w:rFonts w:hint="default"/>
        <w:b/>
        <w:color w:val="auto"/>
      </w:rPr>
    </w:lvl>
    <w:lvl w:ilvl="4">
      <w:start w:val="1"/>
      <w:numFmt w:val="decimal"/>
      <w:lvlText w:val="%1.%2.%3.%4.%5."/>
      <w:lvlJc w:val="left"/>
      <w:pPr>
        <w:ind w:left="4496" w:hanging="1080"/>
      </w:pPr>
      <w:rPr>
        <w:rFonts w:hint="default"/>
        <w:b/>
        <w:color w:val="auto"/>
      </w:rPr>
    </w:lvl>
    <w:lvl w:ilvl="5">
      <w:start w:val="1"/>
      <w:numFmt w:val="decimal"/>
      <w:lvlText w:val="%1.%2.%3.%4.%5.%6."/>
      <w:lvlJc w:val="left"/>
      <w:pPr>
        <w:ind w:left="5350" w:hanging="1080"/>
      </w:pPr>
      <w:rPr>
        <w:rFonts w:hint="default"/>
        <w:b/>
        <w:color w:val="auto"/>
      </w:rPr>
    </w:lvl>
    <w:lvl w:ilvl="6">
      <w:start w:val="1"/>
      <w:numFmt w:val="decimal"/>
      <w:lvlText w:val="%1.%2.%3.%4.%5.%6.%7."/>
      <w:lvlJc w:val="left"/>
      <w:pPr>
        <w:ind w:left="6564" w:hanging="1440"/>
      </w:pPr>
      <w:rPr>
        <w:rFonts w:hint="default"/>
        <w:b/>
        <w:color w:val="auto"/>
      </w:rPr>
    </w:lvl>
    <w:lvl w:ilvl="7">
      <w:start w:val="1"/>
      <w:numFmt w:val="decimal"/>
      <w:lvlText w:val="%1.%2.%3.%4.%5.%6.%7.%8."/>
      <w:lvlJc w:val="left"/>
      <w:pPr>
        <w:ind w:left="7418" w:hanging="1440"/>
      </w:pPr>
      <w:rPr>
        <w:rFonts w:hint="default"/>
        <w:b/>
        <w:color w:val="auto"/>
      </w:rPr>
    </w:lvl>
    <w:lvl w:ilvl="8">
      <w:start w:val="1"/>
      <w:numFmt w:val="decimal"/>
      <w:lvlText w:val="%1.%2.%3.%4.%5.%6.%7.%8.%9."/>
      <w:lvlJc w:val="left"/>
      <w:pPr>
        <w:ind w:left="8632" w:hanging="1800"/>
      </w:pPr>
      <w:rPr>
        <w:rFonts w:hint="default"/>
        <w:b/>
        <w:color w:val="auto"/>
      </w:rPr>
    </w:lvl>
  </w:abstractNum>
  <w:abstractNum w:abstractNumId="39" w15:restartNumberingAfterBreak="0">
    <w:nsid w:val="6CD733AB"/>
    <w:multiLevelType w:val="hybridMultilevel"/>
    <w:tmpl w:val="46128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94070B"/>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EB3197E"/>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EDF225D"/>
    <w:multiLevelType w:val="hybridMultilevel"/>
    <w:tmpl w:val="6FB4C5B6"/>
    <w:lvl w:ilvl="0" w:tplc="E23A5850">
      <w:start w:val="1"/>
      <w:numFmt w:val="decimal"/>
      <w:lvlText w:val="%1."/>
      <w:lvlJc w:val="left"/>
      <w:pPr>
        <w:tabs>
          <w:tab w:val="num" w:pos="480"/>
        </w:tabs>
        <w:ind w:left="480" w:hanging="360"/>
      </w:pPr>
      <w:rPr>
        <w:rFonts w:cs="Times New Roman" w:hint="default"/>
      </w:rPr>
    </w:lvl>
    <w:lvl w:ilvl="1" w:tplc="76181460">
      <w:start w:val="1"/>
      <w:numFmt w:val="lowerLetter"/>
      <w:lvlText w:val="%2."/>
      <w:lvlJc w:val="left"/>
      <w:pPr>
        <w:tabs>
          <w:tab w:val="num" w:pos="1440"/>
        </w:tabs>
        <w:ind w:left="1440" w:hanging="360"/>
      </w:pPr>
      <w:rPr>
        <w:rFonts w:cs="Times New Roman" w:hint="default"/>
      </w:rPr>
    </w:lvl>
    <w:lvl w:ilvl="2" w:tplc="9DEAC15A">
      <w:start w:val="14"/>
      <w:numFmt w:val="bullet"/>
      <w:lvlText w:val="-"/>
      <w:lvlJc w:val="left"/>
      <w:pPr>
        <w:tabs>
          <w:tab w:val="num" w:pos="2340"/>
        </w:tabs>
        <w:ind w:left="2340" w:hanging="360"/>
      </w:pPr>
      <w:rPr>
        <w:rFonts w:ascii="Times New Roman" w:eastAsia="Times New Roman" w:hAnsi="Times New Roman" w:hint="default"/>
      </w:rPr>
    </w:lvl>
    <w:lvl w:ilvl="3" w:tplc="87A69602">
      <w:start w:val="1"/>
      <w:numFmt w:val="lowerLetter"/>
      <w:lvlText w:val="%4)"/>
      <w:lvlJc w:val="left"/>
      <w:pPr>
        <w:tabs>
          <w:tab w:val="num" w:pos="2880"/>
        </w:tabs>
        <w:ind w:left="2880" w:hanging="360"/>
      </w:pPr>
      <w:rPr>
        <w:rFonts w:cs="Times New Roman" w:hint="default"/>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54234DF"/>
    <w:multiLevelType w:val="hybridMultilevel"/>
    <w:tmpl w:val="A344FE66"/>
    <w:lvl w:ilvl="0" w:tplc="0427000F">
      <w:start w:val="1"/>
      <w:numFmt w:val="decimal"/>
      <w:lvlText w:val="%1."/>
      <w:lvlJc w:val="left"/>
      <w:pPr>
        <w:ind w:left="643" w:hanging="360"/>
      </w:pPr>
    </w:lvl>
    <w:lvl w:ilvl="1" w:tplc="04270019" w:tentative="1">
      <w:start w:val="1"/>
      <w:numFmt w:val="lowerLetter"/>
      <w:lvlText w:val="%2."/>
      <w:lvlJc w:val="left"/>
      <w:pPr>
        <w:ind w:left="1553" w:hanging="360"/>
      </w:pPr>
    </w:lvl>
    <w:lvl w:ilvl="2" w:tplc="0427001B" w:tentative="1">
      <w:start w:val="1"/>
      <w:numFmt w:val="lowerRoman"/>
      <w:lvlText w:val="%3."/>
      <w:lvlJc w:val="right"/>
      <w:pPr>
        <w:ind w:left="2273" w:hanging="180"/>
      </w:pPr>
    </w:lvl>
    <w:lvl w:ilvl="3" w:tplc="0427000F" w:tentative="1">
      <w:start w:val="1"/>
      <w:numFmt w:val="decimal"/>
      <w:lvlText w:val="%4."/>
      <w:lvlJc w:val="left"/>
      <w:pPr>
        <w:ind w:left="2993" w:hanging="360"/>
      </w:pPr>
    </w:lvl>
    <w:lvl w:ilvl="4" w:tplc="04270019" w:tentative="1">
      <w:start w:val="1"/>
      <w:numFmt w:val="lowerLetter"/>
      <w:lvlText w:val="%5."/>
      <w:lvlJc w:val="left"/>
      <w:pPr>
        <w:ind w:left="3713" w:hanging="360"/>
      </w:pPr>
    </w:lvl>
    <w:lvl w:ilvl="5" w:tplc="0427001B" w:tentative="1">
      <w:start w:val="1"/>
      <w:numFmt w:val="lowerRoman"/>
      <w:lvlText w:val="%6."/>
      <w:lvlJc w:val="right"/>
      <w:pPr>
        <w:ind w:left="4433" w:hanging="180"/>
      </w:pPr>
    </w:lvl>
    <w:lvl w:ilvl="6" w:tplc="0427000F" w:tentative="1">
      <w:start w:val="1"/>
      <w:numFmt w:val="decimal"/>
      <w:lvlText w:val="%7."/>
      <w:lvlJc w:val="left"/>
      <w:pPr>
        <w:ind w:left="5153" w:hanging="360"/>
      </w:pPr>
    </w:lvl>
    <w:lvl w:ilvl="7" w:tplc="04270019" w:tentative="1">
      <w:start w:val="1"/>
      <w:numFmt w:val="lowerLetter"/>
      <w:lvlText w:val="%8."/>
      <w:lvlJc w:val="left"/>
      <w:pPr>
        <w:ind w:left="5873" w:hanging="360"/>
      </w:pPr>
    </w:lvl>
    <w:lvl w:ilvl="8" w:tplc="0427001B" w:tentative="1">
      <w:start w:val="1"/>
      <w:numFmt w:val="lowerRoman"/>
      <w:lvlText w:val="%9."/>
      <w:lvlJc w:val="right"/>
      <w:pPr>
        <w:ind w:left="6593" w:hanging="180"/>
      </w:pPr>
    </w:lvl>
  </w:abstractNum>
  <w:abstractNum w:abstractNumId="44" w15:restartNumberingAfterBreak="0">
    <w:nsid w:val="786A407F"/>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6D0B68"/>
    <w:multiLevelType w:val="multilevel"/>
    <w:tmpl w:val="FEB62CF6"/>
    <w:lvl w:ilvl="0">
      <w:start w:val="1"/>
      <w:numFmt w:val="decimal"/>
      <w:suff w:val="space"/>
      <w:lvlText w:val="%1."/>
      <w:lvlJc w:val="left"/>
      <w:pPr>
        <w:ind w:left="3312" w:hanging="432"/>
      </w:pPr>
      <w:rPr>
        <w:rFonts w:hint="default"/>
      </w:rPr>
    </w:lvl>
    <w:lvl w:ilvl="1">
      <w:start w:val="1"/>
      <w:numFmt w:val="decimal"/>
      <w:suff w:val="space"/>
      <w:lvlText w:val="%1.%2."/>
      <w:lvlJc w:val="left"/>
      <w:pPr>
        <w:ind w:left="180" w:firstLine="720"/>
      </w:pPr>
      <w:rPr>
        <w:rFonts w:hint="default"/>
        <w:b w:val="0"/>
        <w:bCs w:val="0"/>
        <w:i w:val="0"/>
        <w:iCs w:val="0"/>
        <w:strike w:val="0"/>
        <w:sz w:val="22"/>
        <w:szCs w:val="22"/>
      </w:rPr>
    </w:lvl>
    <w:lvl w:ilvl="2">
      <w:start w:val="1"/>
      <w:numFmt w:val="decimal"/>
      <w:suff w:val="space"/>
      <w:lvlText w:val="%1.%2.%3."/>
      <w:lvlJc w:val="left"/>
      <w:pPr>
        <w:ind w:firstLine="720"/>
      </w:pPr>
      <w:rPr>
        <w:rFonts w:hint="default"/>
        <w:sz w:val="22"/>
        <w:szCs w:val="22"/>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46" w15:restartNumberingAfterBreak="0">
    <w:nsid w:val="7A0606A0"/>
    <w:multiLevelType w:val="multilevel"/>
    <w:tmpl w:val="CE201B3E"/>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7" w15:restartNumberingAfterBreak="0">
    <w:nsid w:val="7A2C4E8D"/>
    <w:multiLevelType w:val="hybridMultilevel"/>
    <w:tmpl w:val="10D069B4"/>
    <w:lvl w:ilvl="0" w:tplc="D9D67028">
      <w:start w:val="3"/>
      <w:numFmt w:val="bullet"/>
      <w:lvlText w:val="-"/>
      <w:lvlJc w:val="left"/>
      <w:pPr>
        <w:ind w:left="4320" w:hanging="360"/>
      </w:pPr>
      <w:rPr>
        <w:rFonts w:ascii="Times New Roman" w:eastAsia="Times New Roman" w:hAnsi="Times New Roman" w:cs="Times New Roman" w:hint="default"/>
        <w:i/>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48" w15:restartNumberingAfterBreak="0">
    <w:nsid w:val="7F39139A"/>
    <w:multiLevelType w:val="hybridMultilevel"/>
    <w:tmpl w:val="EF5C56CC"/>
    <w:lvl w:ilvl="0" w:tplc="9C665AD4">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49" w15:restartNumberingAfterBreak="0">
    <w:nsid w:val="7FE716D2"/>
    <w:multiLevelType w:val="hybridMultilevel"/>
    <w:tmpl w:val="63EA661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882013339">
    <w:abstractNumId w:val="0"/>
  </w:num>
  <w:num w:numId="2" w16cid:durableId="642467031">
    <w:abstractNumId w:val="15"/>
  </w:num>
  <w:num w:numId="3" w16cid:durableId="1706323659">
    <w:abstractNumId w:val="42"/>
  </w:num>
  <w:num w:numId="4" w16cid:durableId="437411775">
    <w:abstractNumId w:val="48"/>
  </w:num>
  <w:num w:numId="5" w16cid:durableId="1565407825">
    <w:abstractNumId w:val="24"/>
  </w:num>
  <w:num w:numId="6" w16cid:durableId="1867403066">
    <w:abstractNumId w:val="22"/>
  </w:num>
  <w:num w:numId="7" w16cid:durableId="967976293">
    <w:abstractNumId w:val="10"/>
  </w:num>
  <w:num w:numId="8" w16cid:durableId="151454380">
    <w:abstractNumId w:val="19"/>
  </w:num>
  <w:num w:numId="9" w16cid:durableId="1837646152">
    <w:abstractNumId w:val="44"/>
  </w:num>
  <w:num w:numId="10" w16cid:durableId="1039620796">
    <w:abstractNumId w:val="6"/>
  </w:num>
  <w:num w:numId="11" w16cid:durableId="2079016304">
    <w:abstractNumId w:val="41"/>
  </w:num>
  <w:num w:numId="12" w16cid:durableId="1716196096">
    <w:abstractNumId w:val="40"/>
  </w:num>
  <w:num w:numId="13" w16cid:durableId="1271813222">
    <w:abstractNumId w:val="33"/>
  </w:num>
  <w:num w:numId="14" w16cid:durableId="1032533972">
    <w:abstractNumId w:val="9"/>
  </w:num>
  <w:num w:numId="15" w16cid:durableId="1689091216">
    <w:abstractNumId w:val="45"/>
  </w:num>
  <w:num w:numId="16" w16cid:durableId="2023359248">
    <w:abstractNumId w:val="46"/>
  </w:num>
  <w:num w:numId="17" w16cid:durableId="1577277041">
    <w:abstractNumId w:val="27"/>
  </w:num>
  <w:num w:numId="18" w16cid:durableId="1721394942">
    <w:abstractNumId w:val="28"/>
  </w:num>
  <w:num w:numId="19" w16cid:durableId="1603027604">
    <w:abstractNumId w:val="21"/>
  </w:num>
  <w:num w:numId="20" w16cid:durableId="2070641717">
    <w:abstractNumId w:val="17"/>
  </w:num>
  <w:num w:numId="21" w16cid:durableId="858085337">
    <w:abstractNumId w:val="26"/>
  </w:num>
  <w:num w:numId="22" w16cid:durableId="1178420789">
    <w:abstractNumId w:val="14"/>
  </w:num>
  <w:num w:numId="23" w16cid:durableId="1526866421">
    <w:abstractNumId w:val="29"/>
  </w:num>
  <w:num w:numId="24" w16cid:durableId="2066682738">
    <w:abstractNumId w:val="38"/>
  </w:num>
  <w:num w:numId="25" w16cid:durableId="1479616262">
    <w:abstractNumId w:val="11"/>
  </w:num>
  <w:num w:numId="26" w16cid:durableId="1477450816">
    <w:abstractNumId w:val="49"/>
  </w:num>
  <w:num w:numId="27" w16cid:durableId="274410967">
    <w:abstractNumId w:val="13"/>
  </w:num>
  <w:num w:numId="28" w16cid:durableId="1585840768">
    <w:abstractNumId w:val="8"/>
  </w:num>
  <w:num w:numId="29" w16cid:durableId="2008634232">
    <w:abstractNumId w:val="23"/>
  </w:num>
  <w:num w:numId="30" w16cid:durableId="560486794">
    <w:abstractNumId w:val="16"/>
  </w:num>
  <w:num w:numId="31" w16cid:durableId="1220049466">
    <w:abstractNumId w:val="35"/>
  </w:num>
  <w:num w:numId="32" w16cid:durableId="1758166263">
    <w:abstractNumId w:val="43"/>
  </w:num>
  <w:num w:numId="33" w16cid:durableId="468397357">
    <w:abstractNumId w:val="34"/>
  </w:num>
  <w:num w:numId="34" w16cid:durableId="2101637695">
    <w:abstractNumId w:val="36"/>
  </w:num>
  <w:num w:numId="35" w16cid:durableId="2567127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71524562">
    <w:abstractNumId w:val="20"/>
  </w:num>
  <w:num w:numId="37" w16cid:durableId="816412718">
    <w:abstractNumId w:val="31"/>
  </w:num>
  <w:num w:numId="38" w16cid:durableId="670182579">
    <w:abstractNumId w:val="39"/>
  </w:num>
  <w:num w:numId="39" w16cid:durableId="2117215429">
    <w:abstractNumId w:val="37"/>
  </w:num>
  <w:num w:numId="40" w16cid:durableId="1519082877">
    <w:abstractNumId w:val="25"/>
  </w:num>
  <w:num w:numId="41" w16cid:durableId="1481118292">
    <w:abstractNumId w:val="32"/>
  </w:num>
  <w:num w:numId="42" w16cid:durableId="571087894">
    <w:abstractNumId w:val="47"/>
  </w:num>
  <w:num w:numId="43" w16cid:durableId="977954629">
    <w:abstractNumId w:val="30"/>
  </w:num>
  <w:num w:numId="44" w16cid:durableId="1337659398">
    <w:abstractNumId w:val="12"/>
  </w:num>
  <w:num w:numId="45" w16cid:durableId="1741368956">
    <w:abstractNumId w:val="7"/>
  </w:num>
  <w:num w:numId="46" w16cid:durableId="794519635">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CDE"/>
    <w:rsid w:val="00001AA1"/>
    <w:rsid w:val="00002BFB"/>
    <w:rsid w:val="0000319B"/>
    <w:rsid w:val="00003AA9"/>
    <w:rsid w:val="00003F81"/>
    <w:rsid w:val="00005408"/>
    <w:rsid w:val="00006518"/>
    <w:rsid w:val="00006C45"/>
    <w:rsid w:val="000117B2"/>
    <w:rsid w:val="00011C37"/>
    <w:rsid w:val="00012C84"/>
    <w:rsid w:val="0001347E"/>
    <w:rsid w:val="00013780"/>
    <w:rsid w:val="000154B8"/>
    <w:rsid w:val="00015F71"/>
    <w:rsid w:val="00017076"/>
    <w:rsid w:val="00020825"/>
    <w:rsid w:val="00020FF7"/>
    <w:rsid w:val="0002150A"/>
    <w:rsid w:val="00022676"/>
    <w:rsid w:val="000245CB"/>
    <w:rsid w:val="00024AEF"/>
    <w:rsid w:val="00024E9C"/>
    <w:rsid w:val="0002615B"/>
    <w:rsid w:val="0002675C"/>
    <w:rsid w:val="000276D4"/>
    <w:rsid w:val="00027AB4"/>
    <w:rsid w:val="00031671"/>
    <w:rsid w:val="000331E5"/>
    <w:rsid w:val="00033E06"/>
    <w:rsid w:val="00033F9F"/>
    <w:rsid w:val="000348BA"/>
    <w:rsid w:val="00034F03"/>
    <w:rsid w:val="00035F45"/>
    <w:rsid w:val="000375F0"/>
    <w:rsid w:val="00040D50"/>
    <w:rsid w:val="00044BF4"/>
    <w:rsid w:val="00047508"/>
    <w:rsid w:val="000506A2"/>
    <w:rsid w:val="00051B68"/>
    <w:rsid w:val="0005439E"/>
    <w:rsid w:val="000545EC"/>
    <w:rsid w:val="00061D7A"/>
    <w:rsid w:val="00061DDC"/>
    <w:rsid w:val="0006242F"/>
    <w:rsid w:val="0006351C"/>
    <w:rsid w:val="00063A07"/>
    <w:rsid w:val="00063A0F"/>
    <w:rsid w:val="000652D0"/>
    <w:rsid w:val="00065BB2"/>
    <w:rsid w:val="0006632F"/>
    <w:rsid w:val="0006728D"/>
    <w:rsid w:val="000675CD"/>
    <w:rsid w:val="00067B89"/>
    <w:rsid w:val="000709EC"/>
    <w:rsid w:val="00070D89"/>
    <w:rsid w:val="00073273"/>
    <w:rsid w:val="00074484"/>
    <w:rsid w:val="000779AE"/>
    <w:rsid w:val="0008003E"/>
    <w:rsid w:val="000801E2"/>
    <w:rsid w:val="00083A84"/>
    <w:rsid w:val="0008588C"/>
    <w:rsid w:val="00087494"/>
    <w:rsid w:val="000875B1"/>
    <w:rsid w:val="00087E8B"/>
    <w:rsid w:val="0009065F"/>
    <w:rsid w:val="0009136B"/>
    <w:rsid w:val="0009172A"/>
    <w:rsid w:val="00091E8A"/>
    <w:rsid w:val="0009309E"/>
    <w:rsid w:val="000935D7"/>
    <w:rsid w:val="00093789"/>
    <w:rsid w:val="00094A63"/>
    <w:rsid w:val="00095E61"/>
    <w:rsid w:val="000A0010"/>
    <w:rsid w:val="000A03D6"/>
    <w:rsid w:val="000A128D"/>
    <w:rsid w:val="000A3D86"/>
    <w:rsid w:val="000A4B5A"/>
    <w:rsid w:val="000A55B7"/>
    <w:rsid w:val="000A56EC"/>
    <w:rsid w:val="000A7F3A"/>
    <w:rsid w:val="000B085D"/>
    <w:rsid w:val="000B0D20"/>
    <w:rsid w:val="000B1A5B"/>
    <w:rsid w:val="000B1C8D"/>
    <w:rsid w:val="000B3218"/>
    <w:rsid w:val="000B3FBB"/>
    <w:rsid w:val="000B5C83"/>
    <w:rsid w:val="000B6813"/>
    <w:rsid w:val="000B7C56"/>
    <w:rsid w:val="000C1780"/>
    <w:rsid w:val="000C1ABF"/>
    <w:rsid w:val="000C38B4"/>
    <w:rsid w:val="000C4783"/>
    <w:rsid w:val="000C5A84"/>
    <w:rsid w:val="000C6A88"/>
    <w:rsid w:val="000C6EE5"/>
    <w:rsid w:val="000D06A0"/>
    <w:rsid w:val="000D1DE4"/>
    <w:rsid w:val="000D2970"/>
    <w:rsid w:val="000D4E40"/>
    <w:rsid w:val="000D52C8"/>
    <w:rsid w:val="000D5418"/>
    <w:rsid w:val="000D63B4"/>
    <w:rsid w:val="000E048F"/>
    <w:rsid w:val="000E0501"/>
    <w:rsid w:val="000E0775"/>
    <w:rsid w:val="000E080C"/>
    <w:rsid w:val="000E0A61"/>
    <w:rsid w:val="000E1C99"/>
    <w:rsid w:val="000E1FF9"/>
    <w:rsid w:val="000E20A9"/>
    <w:rsid w:val="000E4F76"/>
    <w:rsid w:val="000E535C"/>
    <w:rsid w:val="000E580E"/>
    <w:rsid w:val="000E77E2"/>
    <w:rsid w:val="000E7DCE"/>
    <w:rsid w:val="000F0D97"/>
    <w:rsid w:val="000F2711"/>
    <w:rsid w:val="000F4A22"/>
    <w:rsid w:val="000F60BD"/>
    <w:rsid w:val="00100C89"/>
    <w:rsid w:val="00101330"/>
    <w:rsid w:val="00103549"/>
    <w:rsid w:val="001044DB"/>
    <w:rsid w:val="00104A93"/>
    <w:rsid w:val="0010508F"/>
    <w:rsid w:val="00105529"/>
    <w:rsid w:val="00105D41"/>
    <w:rsid w:val="001067C5"/>
    <w:rsid w:val="00111241"/>
    <w:rsid w:val="00111813"/>
    <w:rsid w:val="00114293"/>
    <w:rsid w:val="001156F0"/>
    <w:rsid w:val="00117A21"/>
    <w:rsid w:val="00117AF0"/>
    <w:rsid w:val="00117BEC"/>
    <w:rsid w:val="001226A8"/>
    <w:rsid w:val="00123C2D"/>
    <w:rsid w:val="00124936"/>
    <w:rsid w:val="00124AA1"/>
    <w:rsid w:val="00124F81"/>
    <w:rsid w:val="0012762F"/>
    <w:rsid w:val="00131559"/>
    <w:rsid w:val="00132A2F"/>
    <w:rsid w:val="00132F6D"/>
    <w:rsid w:val="001354CF"/>
    <w:rsid w:val="00135D96"/>
    <w:rsid w:val="00140B72"/>
    <w:rsid w:val="001421F5"/>
    <w:rsid w:val="00142262"/>
    <w:rsid w:val="00143C2A"/>
    <w:rsid w:val="00143D39"/>
    <w:rsid w:val="00144C61"/>
    <w:rsid w:val="0014553D"/>
    <w:rsid w:val="001456B5"/>
    <w:rsid w:val="0014600B"/>
    <w:rsid w:val="00146897"/>
    <w:rsid w:val="00146E16"/>
    <w:rsid w:val="00146F24"/>
    <w:rsid w:val="00146F75"/>
    <w:rsid w:val="001512AD"/>
    <w:rsid w:val="001527C8"/>
    <w:rsid w:val="001535E6"/>
    <w:rsid w:val="00153A8E"/>
    <w:rsid w:val="001540D8"/>
    <w:rsid w:val="00154BD9"/>
    <w:rsid w:val="00154CB5"/>
    <w:rsid w:val="001565D4"/>
    <w:rsid w:val="00157263"/>
    <w:rsid w:val="0016056F"/>
    <w:rsid w:val="00163C69"/>
    <w:rsid w:val="00166E92"/>
    <w:rsid w:val="00171C33"/>
    <w:rsid w:val="00173293"/>
    <w:rsid w:val="001739CF"/>
    <w:rsid w:val="001744D3"/>
    <w:rsid w:val="00174942"/>
    <w:rsid w:val="00174A14"/>
    <w:rsid w:val="00174A5C"/>
    <w:rsid w:val="0017541A"/>
    <w:rsid w:val="00180206"/>
    <w:rsid w:val="001808DB"/>
    <w:rsid w:val="0018142B"/>
    <w:rsid w:val="0018286C"/>
    <w:rsid w:val="001833C0"/>
    <w:rsid w:val="00184F24"/>
    <w:rsid w:val="00185A7C"/>
    <w:rsid w:val="00185CA2"/>
    <w:rsid w:val="00186107"/>
    <w:rsid w:val="001925BA"/>
    <w:rsid w:val="00192EE4"/>
    <w:rsid w:val="00194828"/>
    <w:rsid w:val="001957D7"/>
    <w:rsid w:val="00196A6C"/>
    <w:rsid w:val="00196E02"/>
    <w:rsid w:val="00196FDA"/>
    <w:rsid w:val="001977CE"/>
    <w:rsid w:val="00197D6B"/>
    <w:rsid w:val="001A11CB"/>
    <w:rsid w:val="001A1786"/>
    <w:rsid w:val="001A1DF1"/>
    <w:rsid w:val="001A2667"/>
    <w:rsid w:val="001A279E"/>
    <w:rsid w:val="001A4AB5"/>
    <w:rsid w:val="001A4CCC"/>
    <w:rsid w:val="001A78AE"/>
    <w:rsid w:val="001B0FD1"/>
    <w:rsid w:val="001B1C42"/>
    <w:rsid w:val="001B2E89"/>
    <w:rsid w:val="001B4799"/>
    <w:rsid w:val="001B5906"/>
    <w:rsid w:val="001B6EDD"/>
    <w:rsid w:val="001C0162"/>
    <w:rsid w:val="001C1A08"/>
    <w:rsid w:val="001C211D"/>
    <w:rsid w:val="001C214B"/>
    <w:rsid w:val="001C2E68"/>
    <w:rsid w:val="001C3447"/>
    <w:rsid w:val="001C3689"/>
    <w:rsid w:val="001C4001"/>
    <w:rsid w:val="001C4836"/>
    <w:rsid w:val="001C4B68"/>
    <w:rsid w:val="001C66D2"/>
    <w:rsid w:val="001C7290"/>
    <w:rsid w:val="001C7A28"/>
    <w:rsid w:val="001D07FA"/>
    <w:rsid w:val="001D1060"/>
    <w:rsid w:val="001D3725"/>
    <w:rsid w:val="001D3734"/>
    <w:rsid w:val="001D5619"/>
    <w:rsid w:val="001D744C"/>
    <w:rsid w:val="001D75A0"/>
    <w:rsid w:val="001E0C46"/>
    <w:rsid w:val="001E0E6B"/>
    <w:rsid w:val="001E14F8"/>
    <w:rsid w:val="001E1A56"/>
    <w:rsid w:val="001E2199"/>
    <w:rsid w:val="001E292B"/>
    <w:rsid w:val="001E30B5"/>
    <w:rsid w:val="001E4612"/>
    <w:rsid w:val="001E4DD9"/>
    <w:rsid w:val="001E4F86"/>
    <w:rsid w:val="001E5967"/>
    <w:rsid w:val="001E64E6"/>
    <w:rsid w:val="001E763A"/>
    <w:rsid w:val="001F100B"/>
    <w:rsid w:val="001F1DEA"/>
    <w:rsid w:val="001F234B"/>
    <w:rsid w:val="001F4012"/>
    <w:rsid w:val="001F421E"/>
    <w:rsid w:val="001F4DE9"/>
    <w:rsid w:val="001F5B22"/>
    <w:rsid w:val="0020054A"/>
    <w:rsid w:val="00200E27"/>
    <w:rsid w:val="0020182E"/>
    <w:rsid w:val="00201C58"/>
    <w:rsid w:val="00201F43"/>
    <w:rsid w:val="00203175"/>
    <w:rsid w:val="0020394B"/>
    <w:rsid w:val="002065AE"/>
    <w:rsid w:val="00206EE0"/>
    <w:rsid w:val="00210362"/>
    <w:rsid w:val="00210DA7"/>
    <w:rsid w:val="00212556"/>
    <w:rsid w:val="002157F6"/>
    <w:rsid w:val="00215C57"/>
    <w:rsid w:val="00216C37"/>
    <w:rsid w:val="002212EA"/>
    <w:rsid w:val="002213A3"/>
    <w:rsid w:val="00221413"/>
    <w:rsid w:val="00223BDC"/>
    <w:rsid w:val="00223D82"/>
    <w:rsid w:val="002242CD"/>
    <w:rsid w:val="00224E8E"/>
    <w:rsid w:val="0022594A"/>
    <w:rsid w:val="00225BD9"/>
    <w:rsid w:val="00225F63"/>
    <w:rsid w:val="00227520"/>
    <w:rsid w:val="002334E4"/>
    <w:rsid w:val="00233919"/>
    <w:rsid w:val="00235B27"/>
    <w:rsid w:val="00237193"/>
    <w:rsid w:val="0023761B"/>
    <w:rsid w:val="00237BE2"/>
    <w:rsid w:val="002401BA"/>
    <w:rsid w:val="002419EA"/>
    <w:rsid w:val="00241DBD"/>
    <w:rsid w:val="00245F73"/>
    <w:rsid w:val="00246FA6"/>
    <w:rsid w:val="0024742D"/>
    <w:rsid w:val="002506E7"/>
    <w:rsid w:val="00254C41"/>
    <w:rsid w:val="0026004E"/>
    <w:rsid w:val="00261257"/>
    <w:rsid w:val="002634DD"/>
    <w:rsid w:val="00264454"/>
    <w:rsid w:val="00266043"/>
    <w:rsid w:val="002663CD"/>
    <w:rsid w:val="00266C56"/>
    <w:rsid w:val="002716B8"/>
    <w:rsid w:val="00272E10"/>
    <w:rsid w:val="002735F5"/>
    <w:rsid w:val="0027372B"/>
    <w:rsid w:val="00275419"/>
    <w:rsid w:val="00275909"/>
    <w:rsid w:val="00275AD4"/>
    <w:rsid w:val="00275EDF"/>
    <w:rsid w:val="002769AF"/>
    <w:rsid w:val="00277B7B"/>
    <w:rsid w:val="00280364"/>
    <w:rsid w:val="00280C67"/>
    <w:rsid w:val="0028315B"/>
    <w:rsid w:val="002838AE"/>
    <w:rsid w:val="002842FA"/>
    <w:rsid w:val="00284968"/>
    <w:rsid w:val="00284AA0"/>
    <w:rsid w:val="00284EC1"/>
    <w:rsid w:val="0028589C"/>
    <w:rsid w:val="00286F40"/>
    <w:rsid w:val="0028745D"/>
    <w:rsid w:val="00287532"/>
    <w:rsid w:val="00287895"/>
    <w:rsid w:val="00290045"/>
    <w:rsid w:val="0029245D"/>
    <w:rsid w:val="00293D34"/>
    <w:rsid w:val="00293E96"/>
    <w:rsid w:val="00296146"/>
    <w:rsid w:val="002A1545"/>
    <w:rsid w:val="002A1582"/>
    <w:rsid w:val="002A179B"/>
    <w:rsid w:val="002A20EB"/>
    <w:rsid w:val="002A3B66"/>
    <w:rsid w:val="002A4036"/>
    <w:rsid w:val="002A4734"/>
    <w:rsid w:val="002A4901"/>
    <w:rsid w:val="002A699E"/>
    <w:rsid w:val="002A7BA7"/>
    <w:rsid w:val="002B0439"/>
    <w:rsid w:val="002B19EF"/>
    <w:rsid w:val="002B4AD1"/>
    <w:rsid w:val="002B54B2"/>
    <w:rsid w:val="002B58A3"/>
    <w:rsid w:val="002B61A5"/>
    <w:rsid w:val="002B70C6"/>
    <w:rsid w:val="002B76C5"/>
    <w:rsid w:val="002B7999"/>
    <w:rsid w:val="002C1FBF"/>
    <w:rsid w:val="002C4183"/>
    <w:rsid w:val="002C4861"/>
    <w:rsid w:val="002C4E96"/>
    <w:rsid w:val="002C5B94"/>
    <w:rsid w:val="002C68D0"/>
    <w:rsid w:val="002C7D12"/>
    <w:rsid w:val="002D05C6"/>
    <w:rsid w:val="002D0E52"/>
    <w:rsid w:val="002D3E83"/>
    <w:rsid w:val="002D4922"/>
    <w:rsid w:val="002D5379"/>
    <w:rsid w:val="002D5697"/>
    <w:rsid w:val="002D576D"/>
    <w:rsid w:val="002D58CB"/>
    <w:rsid w:val="002D5D2E"/>
    <w:rsid w:val="002D6BE0"/>
    <w:rsid w:val="002D7AC2"/>
    <w:rsid w:val="002E3D99"/>
    <w:rsid w:val="002E60BC"/>
    <w:rsid w:val="002E6157"/>
    <w:rsid w:val="002E64AC"/>
    <w:rsid w:val="002F011E"/>
    <w:rsid w:val="002F01F4"/>
    <w:rsid w:val="002F0DA2"/>
    <w:rsid w:val="002F1549"/>
    <w:rsid w:val="002F244C"/>
    <w:rsid w:val="002F3CE6"/>
    <w:rsid w:val="002F44BF"/>
    <w:rsid w:val="002F4757"/>
    <w:rsid w:val="002F7D1E"/>
    <w:rsid w:val="00302341"/>
    <w:rsid w:val="003035E1"/>
    <w:rsid w:val="0030457B"/>
    <w:rsid w:val="00304B6A"/>
    <w:rsid w:val="00304D70"/>
    <w:rsid w:val="003059A3"/>
    <w:rsid w:val="00305FC8"/>
    <w:rsid w:val="00306A9B"/>
    <w:rsid w:val="00306B4E"/>
    <w:rsid w:val="00310085"/>
    <w:rsid w:val="00311FF7"/>
    <w:rsid w:val="003122A7"/>
    <w:rsid w:val="00313C5A"/>
    <w:rsid w:val="003166D4"/>
    <w:rsid w:val="00316CBC"/>
    <w:rsid w:val="00317741"/>
    <w:rsid w:val="00320176"/>
    <w:rsid w:val="003201C7"/>
    <w:rsid w:val="00321EFC"/>
    <w:rsid w:val="00323A7D"/>
    <w:rsid w:val="00324322"/>
    <w:rsid w:val="00324A59"/>
    <w:rsid w:val="00326C0D"/>
    <w:rsid w:val="0032713C"/>
    <w:rsid w:val="00330674"/>
    <w:rsid w:val="00330F1C"/>
    <w:rsid w:val="0033160A"/>
    <w:rsid w:val="00332223"/>
    <w:rsid w:val="00332331"/>
    <w:rsid w:val="00333C73"/>
    <w:rsid w:val="00334540"/>
    <w:rsid w:val="00334727"/>
    <w:rsid w:val="00336B06"/>
    <w:rsid w:val="00337CB3"/>
    <w:rsid w:val="00341B7B"/>
    <w:rsid w:val="00343528"/>
    <w:rsid w:val="00344B28"/>
    <w:rsid w:val="00346254"/>
    <w:rsid w:val="003469E5"/>
    <w:rsid w:val="003478F9"/>
    <w:rsid w:val="00350CC8"/>
    <w:rsid w:val="0035222A"/>
    <w:rsid w:val="003544FE"/>
    <w:rsid w:val="003559C7"/>
    <w:rsid w:val="00356513"/>
    <w:rsid w:val="003567E6"/>
    <w:rsid w:val="00357C66"/>
    <w:rsid w:val="003605CD"/>
    <w:rsid w:val="00361600"/>
    <w:rsid w:val="00362CCC"/>
    <w:rsid w:val="00364846"/>
    <w:rsid w:val="00367B54"/>
    <w:rsid w:val="003715FB"/>
    <w:rsid w:val="00372092"/>
    <w:rsid w:val="0037232E"/>
    <w:rsid w:val="003750CA"/>
    <w:rsid w:val="00375B34"/>
    <w:rsid w:val="00376194"/>
    <w:rsid w:val="00376760"/>
    <w:rsid w:val="00377132"/>
    <w:rsid w:val="0037767C"/>
    <w:rsid w:val="003776BC"/>
    <w:rsid w:val="00380426"/>
    <w:rsid w:val="00380960"/>
    <w:rsid w:val="0038197E"/>
    <w:rsid w:val="00382526"/>
    <w:rsid w:val="00382D26"/>
    <w:rsid w:val="00382E93"/>
    <w:rsid w:val="00382F12"/>
    <w:rsid w:val="0038667B"/>
    <w:rsid w:val="00387D03"/>
    <w:rsid w:val="0039032C"/>
    <w:rsid w:val="00390911"/>
    <w:rsid w:val="00390C73"/>
    <w:rsid w:val="003919EE"/>
    <w:rsid w:val="003960C5"/>
    <w:rsid w:val="00396C89"/>
    <w:rsid w:val="0039789B"/>
    <w:rsid w:val="003A0037"/>
    <w:rsid w:val="003A014D"/>
    <w:rsid w:val="003A01C3"/>
    <w:rsid w:val="003A10C5"/>
    <w:rsid w:val="003A12F6"/>
    <w:rsid w:val="003A1910"/>
    <w:rsid w:val="003A1CB5"/>
    <w:rsid w:val="003A3539"/>
    <w:rsid w:val="003A495B"/>
    <w:rsid w:val="003A4B0A"/>
    <w:rsid w:val="003A5112"/>
    <w:rsid w:val="003A7638"/>
    <w:rsid w:val="003A7A10"/>
    <w:rsid w:val="003B162D"/>
    <w:rsid w:val="003B2937"/>
    <w:rsid w:val="003B2CA3"/>
    <w:rsid w:val="003B36E8"/>
    <w:rsid w:val="003B7947"/>
    <w:rsid w:val="003B7C8C"/>
    <w:rsid w:val="003C1555"/>
    <w:rsid w:val="003C2B04"/>
    <w:rsid w:val="003C328D"/>
    <w:rsid w:val="003C33B9"/>
    <w:rsid w:val="003C3FF0"/>
    <w:rsid w:val="003C5E50"/>
    <w:rsid w:val="003C6513"/>
    <w:rsid w:val="003C6791"/>
    <w:rsid w:val="003C6ACE"/>
    <w:rsid w:val="003C6D95"/>
    <w:rsid w:val="003C6F81"/>
    <w:rsid w:val="003D04C9"/>
    <w:rsid w:val="003D0BD5"/>
    <w:rsid w:val="003D264D"/>
    <w:rsid w:val="003D345C"/>
    <w:rsid w:val="003D34B4"/>
    <w:rsid w:val="003D359D"/>
    <w:rsid w:val="003D572B"/>
    <w:rsid w:val="003D68A1"/>
    <w:rsid w:val="003D6CC1"/>
    <w:rsid w:val="003E1BBD"/>
    <w:rsid w:val="003E1D32"/>
    <w:rsid w:val="003E36A6"/>
    <w:rsid w:val="003E3D4A"/>
    <w:rsid w:val="003E3F09"/>
    <w:rsid w:val="003E57BD"/>
    <w:rsid w:val="003E6B4E"/>
    <w:rsid w:val="003E7878"/>
    <w:rsid w:val="003E7DBF"/>
    <w:rsid w:val="003F04B0"/>
    <w:rsid w:val="003F0EBC"/>
    <w:rsid w:val="003F1465"/>
    <w:rsid w:val="003F1E71"/>
    <w:rsid w:val="003F2F07"/>
    <w:rsid w:val="003F53E7"/>
    <w:rsid w:val="003F6FAC"/>
    <w:rsid w:val="003F74F1"/>
    <w:rsid w:val="003F77DE"/>
    <w:rsid w:val="003F7EC3"/>
    <w:rsid w:val="00400BBE"/>
    <w:rsid w:val="00402E91"/>
    <w:rsid w:val="00402F26"/>
    <w:rsid w:val="004036B6"/>
    <w:rsid w:val="00404223"/>
    <w:rsid w:val="00404BEE"/>
    <w:rsid w:val="00405475"/>
    <w:rsid w:val="00407875"/>
    <w:rsid w:val="00407FC4"/>
    <w:rsid w:val="004111CB"/>
    <w:rsid w:val="00412A19"/>
    <w:rsid w:val="00413DEA"/>
    <w:rsid w:val="00414336"/>
    <w:rsid w:val="004146C6"/>
    <w:rsid w:val="00417217"/>
    <w:rsid w:val="004179A5"/>
    <w:rsid w:val="004209F9"/>
    <w:rsid w:val="0042100F"/>
    <w:rsid w:val="004213A8"/>
    <w:rsid w:val="00421801"/>
    <w:rsid w:val="004227CF"/>
    <w:rsid w:val="00422F6C"/>
    <w:rsid w:val="00423FE2"/>
    <w:rsid w:val="00424E9C"/>
    <w:rsid w:val="004262D5"/>
    <w:rsid w:val="00427130"/>
    <w:rsid w:val="00430210"/>
    <w:rsid w:val="0043039A"/>
    <w:rsid w:val="00430EC1"/>
    <w:rsid w:val="004312D3"/>
    <w:rsid w:val="004322DB"/>
    <w:rsid w:val="0043471D"/>
    <w:rsid w:val="0043541B"/>
    <w:rsid w:val="0043742E"/>
    <w:rsid w:val="0044020F"/>
    <w:rsid w:val="00442D50"/>
    <w:rsid w:val="00446BBE"/>
    <w:rsid w:val="0044782B"/>
    <w:rsid w:val="0044793E"/>
    <w:rsid w:val="00451351"/>
    <w:rsid w:val="00452580"/>
    <w:rsid w:val="0045271B"/>
    <w:rsid w:val="00453FF6"/>
    <w:rsid w:val="004553FC"/>
    <w:rsid w:val="00455B19"/>
    <w:rsid w:val="0045712B"/>
    <w:rsid w:val="00461096"/>
    <w:rsid w:val="00463097"/>
    <w:rsid w:val="00463CEC"/>
    <w:rsid w:val="004649F2"/>
    <w:rsid w:val="00464CE4"/>
    <w:rsid w:val="0046676F"/>
    <w:rsid w:val="004668B7"/>
    <w:rsid w:val="00471738"/>
    <w:rsid w:val="00471B16"/>
    <w:rsid w:val="0047534D"/>
    <w:rsid w:val="00476291"/>
    <w:rsid w:val="00476B33"/>
    <w:rsid w:val="00477C7A"/>
    <w:rsid w:val="00477D61"/>
    <w:rsid w:val="004804B7"/>
    <w:rsid w:val="004807F8"/>
    <w:rsid w:val="004821C4"/>
    <w:rsid w:val="00482474"/>
    <w:rsid w:val="0048271A"/>
    <w:rsid w:val="00483111"/>
    <w:rsid w:val="00483D75"/>
    <w:rsid w:val="00483E18"/>
    <w:rsid w:val="00485794"/>
    <w:rsid w:val="0048776A"/>
    <w:rsid w:val="00490885"/>
    <w:rsid w:val="0049124F"/>
    <w:rsid w:val="00491F50"/>
    <w:rsid w:val="00493BF7"/>
    <w:rsid w:val="00494AE3"/>
    <w:rsid w:val="00495086"/>
    <w:rsid w:val="004962EE"/>
    <w:rsid w:val="00496CFB"/>
    <w:rsid w:val="00496D82"/>
    <w:rsid w:val="004A24C4"/>
    <w:rsid w:val="004A2FE9"/>
    <w:rsid w:val="004A3EA0"/>
    <w:rsid w:val="004A3EC0"/>
    <w:rsid w:val="004A484E"/>
    <w:rsid w:val="004A4D34"/>
    <w:rsid w:val="004A593F"/>
    <w:rsid w:val="004A7C37"/>
    <w:rsid w:val="004B014A"/>
    <w:rsid w:val="004B0854"/>
    <w:rsid w:val="004B399D"/>
    <w:rsid w:val="004B3C59"/>
    <w:rsid w:val="004B4971"/>
    <w:rsid w:val="004C03E0"/>
    <w:rsid w:val="004C129E"/>
    <w:rsid w:val="004C184F"/>
    <w:rsid w:val="004C19EB"/>
    <w:rsid w:val="004C2B95"/>
    <w:rsid w:val="004C53AE"/>
    <w:rsid w:val="004D1364"/>
    <w:rsid w:val="004D1733"/>
    <w:rsid w:val="004D1D85"/>
    <w:rsid w:val="004D253E"/>
    <w:rsid w:val="004D2B09"/>
    <w:rsid w:val="004D326E"/>
    <w:rsid w:val="004D3490"/>
    <w:rsid w:val="004D3543"/>
    <w:rsid w:val="004D3609"/>
    <w:rsid w:val="004D39B4"/>
    <w:rsid w:val="004D54DC"/>
    <w:rsid w:val="004D5918"/>
    <w:rsid w:val="004D7CC1"/>
    <w:rsid w:val="004E193D"/>
    <w:rsid w:val="004E195A"/>
    <w:rsid w:val="004E19D1"/>
    <w:rsid w:val="004E2F90"/>
    <w:rsid w:val="004E336F"/>
    <w:rsid w:val="004E34CF"/>
    <w:rsid w:val="004E4C42"/>
    <w:rsid w:val="004E6714"/>
    <w:rsid w:val="004F03FA"/>
    <w:rsid w:val="004F27D6"/>
    <w:rsid w:val="004F382D"/>
    <w:rsid w:val="004F4337"/>
    <w:rsid w:val="004F4AA7"/>
    <w:rsid w:val="004F4B45"/>
    <w:rsid w:val="004F52F4"/>
    <w:rsid w:val="004F6091"/>
    <w:rsid w:val="004F617A"/>
    <w:rsid w:val="004F6B9B"/>
    <w:rsid w:val="005038DC"/>
    <w:rsid w:val="005055B6"/>
    <w:rsid w:val="00506C75"/>
    <w:rsid w:val="00507321"/>
    <w:rsid w:val="005075A0"/>
    <w:rsid w:val="00511FAA"/>
    <w:rsid w:val="00513751"/>
    <w:rsid w:val="005138FA"/>
    <w:rsid w:val="005163F9"/>
    <w:rsid w:val="00516807"/>
    <w:rsid w:val="0051745C"/>
    <w:rsid w:val="0051794A"/>
    <w:rsid w:val="00517EBE"/>
    <w:rsid w:val="00520776"/>
    <w:rsid w:val="00522F01"/>
    <w:rsid w:val="00524786"/>
    <w:rsid w:val="0052492A"/>
    <w:rsid w:val="00524FF5"/>
    <w:rsid w:val="00524FF7"/>
    <w:rsid w:val="0052535C"/>
    <w:rsid w:val="00526535"/>
    <w:rsid w:val="00526C1A"/>
    <w:rsid w:val="00526F8C"/>
    <w:rsid w:val="00527AF4"/>
    <w:rsid w:val="005307C8"/>
    <w:rsid w:val="00533039"/>
    <w:rsid w:val="0053318C"/>
    <w:rsid w:val="00533367"/>
    <w:rsid w:val="0053450A"/>
    <w:rsid w:val="00537A03"/>
    <w:rsid w:val="00541A3D"/>
    <w:rsid w:val="005421EE"/>
    <w:rsid w:val="00542998"/>
    <w:rsid w:val="005454BC"/>
    <w:rsid w:val="005459EC"/>
    <w:rsid w:val="00550F10"/>
    <w:rsid w:val="00551093"/>
    <w:rsid w:val="005515F8"/>
    <w:rsid w:val="00552108"/>
    <w:rsid w:val="00552153"/>
    <w:rsid w:val="00552EDE"/>
    <w:rsid w:val="00553FD7"/>
    <w:rsid w:val="0055460A"/>
    <w:rsid w:val="00555077"/>
    <w:rsid w:val="005556FF"/>
    <w:rsid w:val="00556030"/>
    <w:rsid w:val="00556AE0"/>
    <w:rsid w:val="00560694"/>
    <w:rsid w:val="005608E5"/>
    <w:rsid w:val="005610FF"/>
    <w:rsid w:val="005611A4"/>
    <w:rsid w:val="00562834"/>
    <w:rsid w:val="0056286E"/>
    <w:rsid w:val="0056335C"/>
    <w:rsid w:val="005675F0"/>
    <w:rsid w:val="00567777"/>
    <w:rsid w:val="005714ED"/>
    <w:rsid w:val="005715BB"/>
    <w:rsid w:val="00572A58"/>
    <w:rsid w:val="00575DC2"/>
    <w:rsid w:val="00575FE9"/>
    <w:rsid w:val="005777CB"/>
    <w:rsid w:val="00577837"/>
    <w:rsid w:val="00581C69"/>
    <w:rsid w:val="00585BBC"/>
    <w:rsid w:val="00585C15"/>
    <w:rsid w:val="00586110"/>
    <w:rsid w:val="00587ED5"/>
    <w:rsid w:val="00590074"/>
    <w:rsid w:val="0059256C"/>
    <w:rsid w:val="005929A9"/>
    <w:rsid w:val="0059576B"/>
    <w:rsid w:val="00595D4F"/>
    <w:rsid w:val="00597DDD"/>
    <w:rsid w:val="005A0A67"/>
    <w:rsid w:val="005A2C92"/>
    <w:rsid w:val="005A347F"/>
    <w:rsid w:val="005A4834"/>
    <w:rsid w:val="005A6ED7"/>
    <w:rsid w:val="005A7B5B"/>
    <w:rsid w:val="005A7C60"/>
    <w:rsid w:val="005B0C4F"/>
    <w:rsid w:val="005B1975"/>
    <w:rsid w:val="005B2E31"/>
    <w:rsid w:val="005B345C"/>
    <w:rsid w:val="005B383B"/>
    <w:rsid w:val="005B3F0F"/>
    <w:rsid w:val="005B4B44"/>
    <w:rsid w:val="005B4F26"/>
    <w:rsid w:val="005B5B66"/>
    <w:rsid w:val="005B6782"/>
    <w:rsid w:val="005B69DF"/>
    <w:rsid w:val="005B71AD"/>
    <w:rsid w:val="005C0CF8"/>
    <w:rsid w:val="005C3804"/>
    <w:rsid w:val="005C3D0C"/>
    <w:rsid w:val="005C4493"/>
    <w:rsid w:val="005C526C"/>
    <w:rsid w:val="005C5B9E"/>
    <w:rsid w:val="005C7EB7"/>
    <w:rsid w:val="005D0468"/>
    <w:rsid w:val="005D118B"/>
    <w:rsid w:val="005D12FB"/>
    <w:rsid w:val="005D3223"/>
    <w:rsid w:val="005D5F51"/>
    <w:rsid w:val="005D6705"/>
    <w:rsid w:val="005D70A7"/>
    <w:rsid w:val="005E1931"/>
    <w:rsid w:val="005E3DAF"/>
    <w:rsid w:val="005E49AE"/>
    <w:rsid w:val="005E6C91"/>
    <w:rsid w:val="005F000D"/>
    <w:rsid w:val="005F0496"/>
    <w:rsid w:val="005F146D"/>
    <w:rsid w:val="005F1B9F"/>
    <w:rsid w:val="005F2FAD"/>
    <w:rsid w:val="005F45BB"/>
    <w:rsid w:val="005F4777"/>
    <w:rsid w:val="005F5FAF"/>
    <w:rsid w:val="005F78B3"/>
    <w:rsid w:val="005F7B12"/>
    <w:rsid w:val="0060186F"/>
    <w:rsid w:val="006019B8"/>
    <w:rsid w:val="00601B13"/>
    <w:rsid w:val="00603DB1"/>
    <w:rsid w:val="00603E51"/>
    <w:rsid w:val="00604CF7"/>
    <w:rsid w:val="00606172"/>
    <w:rsid w:val="00607039"/>
    <w:rsid w:val="006073EC"/>
    <w:rsid w:val="00612AFD"/>
    <w:rsid w:val="0061422A"/>
    <w:rsid w:val="00614E33"/>
    <w:rsid w:val="00615409"/>
    <w:rsid w:val="00615412"/>
    <w:rsid w:val="00615513"/>
    <w:rsid w:val="00615A38"/>
    <w:rsid w:val="00616B8D"/>
    <w:rsid w:val="0061706B"/>
    <w:rsid w:val="00617A8C"/>
    <w:rsid w:val="00617FAB"/>
    <w:rsid w:val="00622A5F"/>
    <w:rsid w:val="00622CC0"/>
    <w:rsid w:val="0062437A"/>
    <w:rsid w:val="0062602B"/>
    <w:rsid w:val="006264F3"/>
    <w:rsid w:val="00626D4A"/>
    <w:rsid w:val="00631018"/>
    <w:rsid w:val="00634429"/>
    <w:rsid w:val="00634464"/>
    <w:rsid w:val="00635733"/>
    <w:rsid w:val="00635961"/>
    <w:rsid w:val="0063745E"/>
    <w:rsid w:val="006379D9"/>
    <w:rsid w:val="00637DB9"/>
    <w:rsid w:val="00642E64"/>
    <w:rsid w:val="00644E9D"/>
    <w:rsid w:val="0064588A"/>
    <w:rsid w:val="00647878"/>
    <w:rsid w:val="006478E3"/>
    <w:rsid w:val="00650C73"/>
    <w:rsid w:val="006525D6"/>
    <w:rsid w:val="006533F0"/>
    <w:rsid w:val="00653A56"/>
    <w:rsid w:val="00654FD3"/>
    <w:rsid w:val="00655314"/>
    <w:rsid w:val="00656993"/>
    <w:rsid w:val="00657148"/>
    <w:rsid w:val="00661A82"/>
    <w:rsid w:val="00661C46"/>
    <w:rsid w:val="00664B78"/>
    <w:rsid w:val="00664BD7"/>
    <w:rsid w:val="00665050"/>
    <w:rsid w:val="00665190"/>
    <w:rsid w:val="006656C4"/>
    <w:rsid w:val="006662D1"/>
    <w:rsid w:val="00666529"/>
    <w:rsid w:val="006671B8"/>
    <w:rsid w:val="00667204"/>
    <w:rsid w:val="006702AB"/>
    <w:rsid w:val="006708EE"/>
    <w:rsid w:val="00670B9B"/>
    <w:rsid w:val="00671A82"/>
    <w:rsid w:val="00672572"/>
    <w:rsid w:val="006729E3"/>
    <w:rsid w:val="006743F0"/>
    <w:rsid w:val="006758BB"/>
    <w:rsid w:val="00677DF3"/>
    <w:rsid w:val="00680D8F"/>
    <w:rsid w:val="00681138"/>
    <w:rsid w:val="00683B0A"/>
    <w:rsid w:val="0068408D"/>
    <w:rsid w:val="00684823"/>
    <w:rsid w:val="00685239"/>
    <w:rsid w:val="006856DD"/>
    <w:rsid w:val="0068718C"/>
    <w:rsid w:val="00687D55"/>
    <w:rsid w:val="00687F72"/>
    <w:rsid w:val="00690ADB"/>
    <w:rsid w:val="00692DA7"/>
    <w:rsid w:val="006933AF"/>
    <w:rsid w:val="00693D9C"/>
    <w:rsid w:val="0069424A"/>
    <w:rsid w:val="00694EE4"/>
    <w:rsid w:val="00696FFC"/>
    <w:rsid w:val="006A0152"/>
    <w:rsid w:val="006A1249"/>
    <w:rsid w:val="006A361F"/>
    <w:rsid w:val="006A48B0"/>
    <w:rsid w:val="006A4AA4"/>
    <w:rsid w:val="006B06F7"/>
    <w:rsid w:val="006B274B"/>
    <w:rsid w:val="006B37EE"/>
    <w:rsid w:val="006B4EBC"/>
    <w:rsid w:val="006B7BEC"/>
    <w:rsid w:val="006B7C00"/>
    <w:rsid w:val="006C4A18"/>
    <w:rsid w:val="006C4B3F"/>
    <w:rsid w:val="006C7160"/>
    <w:rsid w:val="006C7E2C"/>
    <w:rsid w:val="006D168E"/>
    <w:rsid w:val="006D20A5"/>
    <w:rsid w:val="006D39AE"/>
    <w:rsid w:val="006D3AB4"/>
    <w:rsid w:val="006D3DE7"/>
    <w:rsid w:val="006D4D40"/>
    <w:rsid w:val="006D5662"/>
    <w:rsid w:val="006D688E"/>
    <w:rsid w:val="006E029A"/>
    <w:rsid w:val="006E2217"/>
    <w:rsid w:val="006E2DE4"/>
    <w:rsid w:val="006E38F8"/>
    <w:rsid w:val="006E4C55"/>
    <w:rsid w:val="006E5A95"/>
    <w:rsid w:val="006E695A"/>
    <w:rsid w:val="006F04C3"/>
    <w:rsid w:val="006F077D"/>
    <w:rsid w:val="006F283B"/>
    <w:rsid w:val="006F3A8E"/>
    <w:rsid w:val="006F3CF9"/>
    <w:rsid w:val="006F41F0"/>
    <w:rsid w:val="006F6F17"/>
    <w:rsid w:val="006F765B"/>
    <w:rsid w:val="00700F05"/>
    <w:rsid w:val="00700F67"/>
    <w:rsid w:val="00702831"/>
    <w:rsid w:val="00703BBF"/>
    <w:rsid w:val="00704570"/>
    <w:rsid w:val="0070459B"/>
    <w:rsid w:val="00704DD0"/>
    <w:rsid w:val="007052EB"/>
    <w:rsid w:val="00706315"/>
    <w:rsid w:val="00706A60"/>
    <w:rsid w:val="00706C1C"/>
    <w:rsid w:val="0071050E"/>
    <w:rsid w:val="007108D3"/>
    <w:rsid w:val="00714B99"/>
    <w:rsid w:val="00714F5D"/>
    <w:rsid w:val="00716D19"/>
    <w:rsid w:val="00717274"/>
    <w:rsid w:val="00717AD1"/>
    <w:rsid w:val="00717ECD"/>
    <w:rsid w:val="00722219"/>
    <w:rsid w:val="00722FB7"/>
    <w:rsid w:val="007270DD"/>
    <w:rsid w:val="0072764E"/>
    <w:rsid w:val="0073025B"/>
    <w:rsid w:val="007323EA"/>
    <w:rsid w:val="0073286A"/>
    <w:rsid w:val="00733A1F"/>
    <w:rsid w:val="00733A98"/>
    <w:rsid w:val="00733B44"/>
    <w:rsid w:val="00734198"/>
    <w:rsid w:val="00734774"/>
    <w:rsid w:val="007348F2"/>
    <w:rsid w:val="007356BD"/>
    <w:rsid w:val="00736169"/>
    <w:rsid w:val="007408E4"/>
    <w:rsid w:val="00741316"/>
    <w:rsid w:val="00741433"/>
    <w:rsid w:val="0074240A"/>
    <w:rsid w:val="00743F82"/>
    <w:rsid w:val="007446C9"/>
    <w:rsid w:val="00744C95"/>
    <w:rsid w:val="00745924"/>
    <w:rsid w:val="00746F0B"/>
    <w:rsid w:val="00747CE8"/>
    <w:rsid w:val="0075197D"/>
    <w:rsid w:val="00752BB1"/>
    <w:rsid w:val="00753247"/>
    <w:rsid w:val="0075341D"/>
    <w:rsid w:val="00755675"/>
    <w:rsid w:val="00757F78"/>
    <w:rsid w:val="00760CF7"/>
    <w:rsid w:val="00761C2D"/>
    <w:rsid w:val="00761CD3"/>
    <w:rsid w:val="0076227E"/>
    <w:rsid w:val="00762756"/>
    <w:rsid w:val="00762CA1"/>
    <w:rsid w:val="00763E24"/>
    <w:rsid w:val="0076443C"/>
    <w:rsid w:val="00764D30"/>
    <w:rsid w:val="00765AD3"/>
    <w:rsid w:val="00770967"/>
    <w:rsid w:val="0077268A"/>
    <w:rsid w:val="007745B6"/>
    <w:rsid w:val="00774A5C"/>
    <w:rsid w:val="007751BC"/>
    <w:rsid w:val="00776046"/>
    <w:rsid w:val="00776FDA"/>
    <w:rsid w:val="00777984"/>
    <w:rsid w:val="00780368"/>
    <w:rsid w:val="0078114F"/>
    <w:rsid w:val="00781D80"/>
    <w:rsid w:val="007827B8"/>
    <w:rsid w:val="007848AA"/>
    <w:rsid w:val="00791903"/>
    <w:rsid w:val="00792BB0"/>
    <w:rsid w:val="0079359E"/>
    <w:rsid w:val="0079467A"/>
    <w:rsid w:val="007946DA"/>
    <w:rsid w:val="007947EF"/>
    <w:rsid w:val="00796155"/>
    <w:rsid w:val="00797D02"/>
    <w:rsid w:val="007A0C56"/>
    <w:rsid w:val="007A14B9"/>
    <w:rsid w:val="007A405F"/>
    <w:rsid w:val="007A5349"/>
    <w:rsid w:val="007A7F60"/>
    <w:rsid w:val="007B09D5"/>
    <w:rsid w:val="007B2A18"/>
    <w:rsid w:val="007B32A1"/>
    <w:rsid w:val="007B68A5"/>
    <w:rsid w:val="007B6D59"/>
    <w:rsid w:val="007B6DBE"/>
    <w:rsid w:val="007B70B0"/>
    <w:rsid w:val="007B7151"/>
    <w:rsid w:val="007C138F"/>
    <w:rsid w:val="007C1D65"/>
    <w:rsid w:val="007C2D09"/>
    <w:rsid w:val="007C4064"/>
    <w:rsid w:val="007C55BA"/>
    <w:rsid w:val="007C7544"/>
    <w:rsid w:val="007C77B1"/>
    <w:rsid w:val="007D3532"/>
    <w:rsid w:val="007D3586"/>
    <w:rsid w:val="007D50D0"/>
    <w:rsid w:val="007D53B3"/>
    <w:rsid w:val="007D593F"/>
    <w:rsid w:val="007D6242"/>
    <w:rsid w:val="007D6A37"/>
    <w:rsid w:val="007E10F0"/>
    <w:rsid w:val="007E1F49"/>
    <w:rsid w:val="007E2143"/>
    <w:rsid w:val="007E3C94"/>
    <w:rsid w:val="007E420D"/>
    <w:rsid w:val="007E5B73"/>
    <w:rsid w:val="007E6BC3"/>
    <w:rsid w:val="007E75E0"/>
    <w:rsid w:val="007F105B"/>
    <w:rsid w:val="007F11F3"/>
    <w:rsid w:val="007F14F8"/>
    <w:rsid w:val="007F1836"/>
    <w:rsid w:val="007F1E8C"/>
    <w:rsid w:val="007F2F8A"/>
    <w:rsid w:val="007F3489"/>
    <w:rsid w:val="007F3F43"/>
    <w:rsid w:val="007F459E"/>
    <w:rsid w:val="007F487D"/>
    <w:rsid w:val="007F53A1"/>
    <w:rsid w:val="007F72AE"/>
    <w:rsid w:val="007F764E"/>
    <w:rsid w:val="008018E6"/>
    <w:rsid w:val="00801C44"/>
    <w:rsid w:val="00801EA6"/>
    <w:rsid w:val="0080523F"/>
    <w:rsid w:val="0080575F"/>
    <w:rsid w:val="0080596B"/>
    <w:rsid w:val="00805BAB"/>
    <w:rsid w:val="00807DE0"/>
    <w:rsid w:val="00810039"/>
    <w:rsid w:val="00811A60"/>
    <w:rsid w:val="00811F58"/>
    <w:rsid w:val="008120D7"/>
    <w:rsid w:val="00812A52"/>
    <w:rsid w:val="00813AA5"/>
    <w:rsid w:val="00816266"/>
    <w:rsid w:val="00817231"/>
    <w:rsid w:val="00817E11"/>
    <w:rsid w:val="00821FBA"/>
    <w:rsid w:val="008230E4"/>
    <w:rsid w:val="00825CDB"/>
    <w:rsid w:val="008264BD"/>
    <w:rsid w:val="00826713"/>
    <w:rsid w:val="00826BAB"/>
    <w:rsid w:val="0082775E"/>
    <w:rsid w:val="00830326"/>
    <w:rsid w:val="00830AC4"/>
    <w:rsid w:val="0083145F"/>
    <w:rsid w:val="008339C5"/>
    <w:rsid w:val="0083491D"/>
    <w:rsid w:val="00835807"/>
    <w:rsid w:val="0083595C"/>
    <w:rsid w:val="00836554"/>
    <w:rsid w:val="008378FF"/>
    <w:rsid w:val="00837C1F"/>
    <w:rsid w:val="00837E57"/>
    <w:rsid w:val="0084008B"/>
    <w:rsid w:val="00841CD3"/>
    <w:rsid w:val="008436D3"/>
    <w:rsid w:val="00843EBD"/>
    <w:rsid w:val="00846385"/>
    <w:rsid w:val="00846BA9"/>
    <w:rsid w:val="0084769E"/>
    <w:rsid w:val="00850737"/>
    <w:rsid w:val="00851B16"/>
    <w:rsid w:val="00852452"/>
    <w:rsid w:val="008530D7"/>
    <w:rsid w:val="008546AE"/>
    <w:rsid w:val="008568B5"/>
    <w:rsid w:val="00857476"/>
    <w:rsid w:val="00860D20"/>
    <w:rsid w:val="00862A0E"/>
    <w:rsid w:val="00864ACD"/>
    <w:rsid w:val="00864DB3"/>
    <w:rsid w:val="008650A5"/>
    <w:rsid w:val="0086617E"/>
    <w:rsid w:val="00866D40"/>
    <w:rsid w:val="00870220"/>
    <w:rsid w:val="00873784"/>
    <w:rsid w:val="00874347"/>
    <w:rsid w:val="00876B84"/>
    <w:rsid w:val="00877042"/>
    <w:rsid w:val="008770F6"/>
    <w:rsid w:val="008774A4"/>
    <w:rsid w:val="00884E6A"/>
    <w:rsid w:val="00885203"/>
    <w:rsid w:val="00885213"/>
    <w:rsid w:val="00885950"/>
    <w:rsid w:val="00887EA8"/>
    <w:rsid w:val="0089033B"/>
    <w:rsid w:val="00891760"/>
    <w:rsid w:val="008932EF"/>
    <w:rsid w:val="00895235"/>
    <w:rsid w:val="00895BBD"/>
    <w:rsid w:val="008A02CA"/>
    <w:rsid w:val="008A02CF"/>
    <w:rsid w:val="008A0730"/>
    <w:rsid w:val="008A0858"/>
    <w:rsid w:val="008A6363"/>
    <w:rsid w:val="008A714D"/>
    <w:rsid w:val="008A73CD"/>
    <w:rsid w:val="008A7ADB"/>
    <w:rsid w:val="008B0D5F"/>
    <w:rsid w:val="008B2417"/>
    <w:rsid w:val="008B2E68"/>
    <w:rsid w:val="008B436F"/>
    <w:rsid w:val="008B4586"/>
    <w:rsid w:val="008B4C43"/>
    <w:rsid w:val="008B4EAD"/>
    <w:rsid w:val="008B5016"/>
    <w:rsid w:val="008B5A30"/>
    <w:rsid w:val="008B7F6C"/>
    <w:rsid w:val="008C4469"/>
    <w:rsid w:val="008C4548"/>
    <w:rsid w:val="008C65A5"/>
    <w:rsid w:val="008C6749"/>
    <w:rsid w:val="008D1100"/>
    <w:rsid w:val="008D116F"/>
    <w:rsid w:val="008D137C"/>
    <w:rsid w:val="008D26FA"/>
    <w:rsid w:val="008D37D2"/>
    <w:rsid w:val="008D43F6"/>
    <w:rsid w:val="008D4D6F"/>
    <w:rsid w:val="008D52D5"/>
    <w:rsid w:val="008D54C4"/>
    <w:rsid w:val="008D6224"/>
    <w:rsid w:val="008D64FF"/>
    <w:rsid w:val="008D6743"/>
    <w:rsid w:val="008D69BE"/>
    <w:rsid w:val="008E0737"/>
    <w:rsid w:val="008E1B54"/>
    <w:rsid w:val="008E1CB5"/>
    <w:rsid w:val="008E2266"/>
    <w:rsid w:val="008E2B2D"/>
    <w:rsid w:val="008E4DAB"/>
    <w:rsid w:val="008E4E39"/>
    <w:rsid w:val="008E742F"/>
    <w:rsid w:val="008F0C42"/>
    <w:rsid w:val="008F1C31"/>
    <w:rsid w:val="008F4499"/>
    <w:rsid w:val="008F4A20"/>
    <w:rsid w:val="008F522F"/>
    <w:rsid w:val="008F5ED5"/>
    <w:rsid w:val="008F62A3"/>
    <w:rsid w:val="008F69FD"/>
    <w:rsid w:val="008F7998"/>
    <w:rsid w:val="00900792"/>
    <w:rsid w:val="00901FA6"/>
    <w:rsid w:val="00904A1F"/>
    <w:rsid w:val="0090566F"/>
    <w:rsid w:val="00905C4D"/>
    <w:rsid w:val="00906843"/>
    <w:rsid w:val="00906DE6"/>
    <w:rsid w:val="009110B6"/>
    <w:rsid w:val="00912383"/>
    <w:rsid w:val="00912588"/>
    <w:rsid w:val="0091316F"/>
    <w:rsid w:val="00914CC1"/>
    <w:rsid w:val="00914D57"/>
    <w:rsid w:val="0091645D"/>
    <w:rsid w:val="009179E9"/>
    <w:rsid w:val="009209DE"/>
    <w:rsid w:val="00920CE6"/>
    <w:rsid w:val="00921B3B"/>
    <w:rsid w:val="00921BAF"/>
    <w:rsid w:val="00923D1D"/>
    <w:rsid w:val="00923D3E"/>
    <w:rsid w:val="00924CF3"/>
    <w:rsid w:val="0092514A"/>
    <w:rsid w:val="00925293"/>
    <w:rsid w:val="00930A83"/>
    <w:rsid w:val="00930BC2"/>
    <w:rsid w:val="00933294"/>
    <w:rsid w:val="0093337B"/>
    <w:rsid w:val="009337C3"/>
    <w:rsid w:val="009342A0"/>
    <w:rsid w:val="00936911"/>
    <w:rsid w:val="00936BE4"/>
    <w:rsid w:val="00936CA8"/>
    <w:rsid w:val="00940C85"/>
    <w:rsid w:val="0094162A"/>
    <w:rsid w:val="009424F4"/>
    <w:rsid w:val="00942869"/>
    <w:rsid w:val="00942F81"/>
    <w:rsid w:val="009456C0"/>
    <w:rsid w:val="00945A45"/>
    <w:rsid w:val="009464C9"/>
    <w:rsid w:val="00946534"/>
    <w:rsid w:val="00946B84"/>
    <w:rsid w:val="0094780F"/>
    <w:rsid w:val="00950E5F"/>
    <w:rsid w:val="00951ECF"/>
    <w:rsid w:val="00952381"/>
    <w:rsid w:val="0095281A"/>
    <w:rsid w:val="00952D77"/>
    <w:rsid w:val="009530D9"/>
    <w:rsid w:val="0095503B"/>
    <w:rsid w:val="009552F9"/>
    <w:rsid w:val="009615B4"/>
    <w:rsid w:val="009622C8"/>
    <w:rsid w:val="00962CFA"/>
    <w:rsid w:val="00964D1D"/>
    <w:rsid w:val="00965127"/>
    <w:rsid w:val="00965128"/>
    <w:rsid w:val="00966871"/>
    <w:rsid w:val="00972524"/>
    <w:rsid w:val="009726E6"/>
    <w:rsid w:val="00973F9A"/>
    <w:rsid w:val="0097477D"/>
    <w:rsid w:val="0097597A"/>
    <w:rsid w:val="00980CD4"/>
    <w:rsid w:val="00981474"/>
    <w:rsid w:val="00982913"/>
    <w:rsid w:val="00984825"/>
    <w:rsid w:val="00984C7A"/>
    <w:rsid w:val="009863FC"/>
    <w:rsid w:val="009866E6"/>
    <w:rsid w:val="00986D2E"/>
    <w:rsid w:val="00990848"/>
    <w:rsid w:val="009908BD"/>
    <w:rsid w:val="0099127C"/>
    <w:rsid w:val="00991BFC"/>
    <w:rsid w:val="00992F6B"/>
    <w:rsid w:val="00995898"/>
    <w:rsid w:val="00995F94"/>
    <w:rsid w:val="0099660C"/>
    <w:rsid w:val="009966A1"/>
    <w:rsid w:val="00996B88"/>
    <w:rsid w:val="009976E6"/>
    <w:rsid w:val="009A09EF"/>
    <w:rsid w:val="009A35FA"/>
    <w:rsid w:val="009A3B69"/>
    <w:rsid w:val="009A548B"/>
    <w:rsid w:val="009A55EF"/>
    <w:rsid w:val="009A6154"/>
    <w:rsid w:val="009B01E0"/>
    <w:rsid w:val="009B1B62"/>
    <w:rsid w:val="009B1E15"/>
    <w:rsid w:val="009B1E82"/>
    <w:rsid w:val="009B2B70"/>
    <w:rsid w:val="009B529E"/>
    <w:rsid w:val="009B5600"/>
    <w:rsid w:val="009B5749"/>
    <w:rsid w:val="009B6E67"/>
    <w:rsid w:val="009B7C10"/>
    <w:rsid w:val="009C0634"/>
    <w:rsid w:val="009C0E0A"/>
    <w:rsid w:val="009C1F65"/>
    <w:rsid w:val="009C268C"/>
    <w:rsid w:val="009C2A7E"/>
    <w:rsid w:val="009C2C98"/>
    <w:rsid w:val="009C4C5D"/>
    <w:rsid w:val="009C5A54"/>
    <w:rsid w:val="009C6945"/>
    <w:rsid w:val="009C7B81"/>
    <w:rsid w:val="009D1B85"/>
    <w:rsid w:val="009D376C"/>
    <w:rsid w:val="009D3D02"/>
    <w:rsid w:val="009D3D3F"/>
    <w:rsid w:val="009D6119"/>
    <w:rsid w:val="009D6D75"/>
    <w:rsid w:val="009D7E4F"/>
    <w:rsid w:val="009E0E53"/>
    <w:rsid w:val="009E22E7"/>
    <w:rsid w:val="009E24B1"/>
    <w:rsid w:val="009E2D46"/>
    <w:rsid w:val="009E4371"/>
    <w:rsid w:val="009E4E7D"/>
    <w:rsid w:val="009E72A1"/>
    <w:rsid w:val="009F1564"/>
    <w:rsid w:val="009F1759"/>
    <w:rsid w:val="009F2392"/>
    <w:rsid w:val="009F2CC8"/>
    <w:rsid w:val="009F4161"/>
    <w:rsid w:val="009F458E"/>
    <w:rsid w:val="009F5BC5"/>
    <w:rsid w:val="009F78C6"/>
    <w:rsid w:val="00A00332"/>
    <w:rsid w:val="00A0085A"/>
    <w:rsid w:val="00A0107A"/>
    <w:rsid w:val="00A02C01"/>
    <w:rsid w:val="00A03887"/>
    <w:rsid w:val="00A03C35"/>
    <w:rsid w:val="00A03D19"/>
    <w:rsid w:val="00A03E58"/>
    <w:rsid w:val="00A03F4E"/>
    <w:rsid w:val="00A0552D"/>
    <w:rsid w:val="00A05CD9"/>
    <w:rsid w:val="00A06B3C"/>
    <w:rsid w:val="00A105BC"/>
    <w:rsid w:val="00A1095D"/>
    <w:rsid w:val="00A15BD7"/>
    <w:rsid w:val="00A20617"/>
    <w:rsid w:val="00A22500"/>
    <w:rsid w:val="00A237D2"/>
    <w:rsid w:val="00A2446D"/>
    <w:rsid w:val="00A24710"/>
    <w:rsid w:val="00A24E2C"/>
    <w:rsid w:val="00A25730"/>
    <w:rsid w:val="00A26192"/>
    <w:rsid w:val="00A27A49"/>
    <w:rsid w:val="00A27FB8"/>
    <w:rsid w:val="00A31694"/>
    <w:rsid w:val="00A32927"/>
    <w:rsid w:val="00A32A73"/>
    <w:rsid w:val="00A33066"/>
    <w:rsid w:val="00A34C1B"/>
    <w:rsid w:val="00A3547F"/>
    <w:rsid w:val="00A35F08"/>
    <w:rsid w:val="00A379F5"/>
    <w:rsid w:val="00A37A0C"/>
    <w:rsid w:val="00A40339"/>
    <w:rsid w:val="00A40553"/>
    <w:rsid w:val="00A429F3"/>
    <w:rsid w:val="00A44177"/>
    <w:rsid w:val="00A451EA"/>
    <w:rsid w:val="00A47E10"/>
    <w:rsid w:val="00A5067F"/>
    <w:rsid w:val="00A50687"/>
    <w:rsid w:val="00A52CE0"/>
    <w:rsid w:val="00A56419"/>
    <w:rsid w:val="00A57C04"/>
    <w:rsid w:val="00A57DE7"/>
    <w:rsid w:val="00A60F36"/>
    <w:rsid w:val="00A617E0"/>
    <w:rsid w:val="00A61D65"/>
    <w:rsid w:val="00A6483A"/>
    <w:rsid w:val="00A64C2B"/>
    <w:rsid w:val="00A658AB"/>
    <w:rsid w:val="00A66E01"/>
    <w:rsid w:val="00A673C4"/>
    <w:rsid w:val="00A703EE"/>
    <w:rsid w:val="00A71FBF"/>
    <w:rsid w:val="00A73E52"/>
    <w:rsid w:val="00A743B6"/>
    <w:rsid w:val="00A74DE5"/>
    <w:rsid w:val="00A7620D"/>
    <w:rsid w:val="00A76760"/>
    <w:rsid w:val="00A76F53"/>
    <w:rsid w:val="00A77213"/>
    <w:rsid w:val="00A77302"/>
    <w:rsid w:val="00A77F45"/>
    <w:rsid w:val="00A80487"/>
    <w:rsid w:val="00A81AB3"/>
    <w:rsid w:val="00A8231B"/>
    <w:rsid w:val="00A82955"/>
    <w:rsid w:val="00A82E71"/>
    <w:rsid w:val="00A85AB3"/>
    <w:rsid w:val="00A85CEF"/>
    <w:rsid w:val="00A86794"/>
    <w:rsid w:val="00A92B5B"/>
    <w:rsid w:val="00A93355"/>
    <w:rsid w:val="00A93AE8"/>
    <w:rsid w:val="00A94A77"/>
    <w:rsid w:val="00A94F5F"/>
    <w:rsid w:val="00A96A55"/>
    <w:rsid w:val="00A97E8C"/>
    <w:rsid w:val="00AA1810"/>
    <w:rsid w:val="00AA1C92"/>
    <w:rsid w:val="00AA28A7"/>
    <w:rsid w:val="00AA3A90"/>
    <w:rsid w:val="00AA5ADB"/>
    <w:rsid w:val="00AA5DA0"/>
    <w:rsid w:val="00AA7C32"/>
    <w:rsid w:val="00AB091F"/>
    <w:rsid w:val="00AB1337"/>
    <w:rsid w:val="00AB191D"/>
    <w:rsid w:val="00AB1D1C"/>
    <w:rsid w:val="00AB4140"/>
    <w:rsid w:val="00AB4362"/>
    <w:rsid w:val="00AB49F9"/>
    <w:rsid w:val="00AB53F3"/>
    <w:rsid w:val="00AB655E"/>
    <w:rsid w:val="00AB7BC6"/>
    <w:rsid w:val="00AB7EC0"/>
    <w:rsid w:val="00AC19DB"/>
    <w:rsid w:val="00AC249B"/>
    <w:rsid w:val="00AC24DE"/>
    <w:rsid w:val="00AC3016"/>
    <w:rsid w:val="00AD24F5"/>
    <w:rsid w:val="00AD29D2"/>
    <w:rsid w:val="00AD4722"/>
    <w:rsid w:val="00AD509E"/>
    <w:rsid w:val="00AD6B26"/>
    <w:rsid w:val="00AD6F1F"/>
    <w:rsid w:val="00AD7845"/>
    <w:rsid w:val="00AE1237"/>
    <w:rsid w:val="00AE15D4"/>
    <w:rsid w:val="00AE25CD"/>
    <w:rsid w:val="00AE3B83"/>
    <w:rsid w:val="00AE489B"/>
    <w:rsid w:val="00AE4966"/>
    <w:rsid w:val="00AE5CC0"/>
    <w:rsid w:val="00AE73B8"/>
    <w:rsid w:val="00AF0A4F"/>
    <w:rsid w:val="00AF0BD8"/>
    <w:rsid w:val="00AF2A6F"/>
    <w:rsid w:val="00AF4BDA"/>
    <w:rsid w:val="00AF6A45"/>
    <w:rsid w:val="00B00A11"/>
    <w:rsid w:val="00B00E69"/>
    <w:rsid w:val="00B01013"/>
    <w:rsid w:val="00B0135D"/>
    <w:rsid w:val="00B01EDB"/>
    <w:rsid w:val="00B02830"/>
    <w:rsid w:val="00B03072"/>
    <w:rsid w:val="00B04722"/>
    <w:rsid w:val="00B0659D"/>
    <w:rsid w:val="00B06C16"/>
    <w:rsid w:val="00B07952"/>
    <w:rsid w:val="00B10A96"/>
    <w:rsid w:val="00B11FA2"/>
    <w:rsid w:val="00B12CFC"/>
    <w:rsid w:val="00B14CE1"/>
    <w:rsid w:val="00B157F2"/>
    <w:rsid w:val="00B173E5"/>
    <w:rsid w:val="00B21861"/>
    <w:rsid w:val="00B22327"/>
    <w:rsid w:val="00B237D6"/>
    <w:rsid w:val="00B238B1"/>
    <w:rsid w:val="00B24034"/>
    <w:rsid w:val="00B24E33"/>
    <w:rsid w:val="00B2600C"/>
    <w:rsid w:val="00B26941"/>
    <w:rsid w:val="00B32B65"/>
    <w:rsid w:val="00B35749"/>
    <w:rsid w:val="00B36C4C"/>
    <w:rsid w:val="00B3779D"/>
    <w:rsid w:val="00B37E2D"/>
    <w:rsid w:val="00B4089C"/>
    <w:rsid w:val="00B414EA"/>
    <w:rsid w:val="00B41516"/>
    <w:rsid w:val="00B416BA"/>
    <w:rsid w:val="00B4190A"/>
    <w:rsid w:val="00B42034"/>
    <w:rsid w:val="00B428CE"/>
    <w:rsid w:val="00B42C88"/>
    <w:rsid w:val="00B4383B"/>
    <w:rsid w:val="00B44482"/>
    <w:rsid w:val="00B44BE8"/>
    <w:rsid w:val="00B4500F"/>
    <w:rsid w:val="00B46A7A"/>
    <w:rsid w:val="00B47BBD"/>
    <w:rsid w:val="00B50F38"/>
    <w:rsid w:val="00B5381F"/>
    <w:rsid w:val="00B53B44"/>
    <w:rsid w:val="00B54BE8"/>
    <w:rsid w:val="00B576D3"/>
    <w:rsid w:val="00B57A2D"/>
    <w:rsid w:val="00B61857"/>
    <w:rsid w:val="00B61A55"/>
    <w:rsid w:val="00B62B31"/>
    <w:rsid w:val="00B62FE6"/>
    <w:rsid w:val="00B647A1"/>
    <w:rsid w:val="00B64962"/>
    <w:rsid w:val="00B64E28"/>
    <w:rsid w:val="00B64F8A"/>
    <w:rsid w:val="00B65055"/>
    <w:rsid w:val="00B706DD"/>
    <w:rsid w:val="00B70BB8"/>
    <w:rsid w:val="00B72394"/>
    <w:rsid w:val="00B72851"/>
    <w:rsid w:val="00B72921"/>
    <w:rsid w:val="00B753BB"/>
    <w:rsid w:val="00B75648"/>
    <w:rsid w:val="00B75BF3"/>
    <w:rsid w:val="00B75F16"/>
    <w:rsid w:val="00B76F5E"/>
    <w:rsid w:val="00B77F33"/>
    <w:rsid w:val="00B817CE"/>
    <w:rsid w:val="00B81F4E"/>
    <w:rsid w:val="00B831EE"/>
    <w:rsid w:val="00B870EA"/>
    <w:rsid w:val="00B87CFD"/>
    <w:rsid w:val="00B90535"/>
    <w:rsid w:val="00B91F82"/>
    <w:rsid w:val="00B92190"/>
    <w:rsid w:val="00B923B2"/>
    <w:rsid w:val="00B923F5"/>
    <w:rsid w:val="00B925DF"/>
    <w:rsid w:val="00B925E2"/>
    <w:rsid w:val="00B927D9"/>
    <w:rsid w:val="00B9617A"/>
    <w:rsid w:val="00B963ED"/>
    <w:rsid w:val="00B97540"/>
    <w:rsid w:val="00B976F4"/>
    <w:rsid w:val="00B97B4F"/>
    <w:rsid w:val="00B97CFD"/>
    <w:rsid w:val="00BA18DE"/>
    <w:rsid w:val="00BA1DAD"/>
    <w:rsid w:val="00BA2602"/>
    <w:rsid w:val="00BA2FD1"/>
    <w:rsid w:val="00BA39A6"/>
    <w:rsid w:val="00BA4AA4"/>
    <w:rsid w:val="00BA589E"/>
    <w:rsid w:val="00BA58FA"/>
    <w:rsid w:val="00BB0175"/>
    <w:rsid w:val="00BB11DB"/>
    <w:rsid w:val="00BB22D7"/>
    <w:rsid w:val="00BB465E"/>
    <w:rsid w:val="00BB5758"/>
    <w:rsid w:val="00BB77FC"/>
    <w:rsid w:val="00BC0467"/>
    <w:rsid w:val="00BC076E"/>
    <w:rsid w:val="00BC0EFC"/>
    <w:rsid w:val="00BC1019"/>
    <w:rsid w:val="00BC1E3F"/>
    <w:rsid w:val="00BC2F45"/>
    <w:rsid w:val="00BC3769"/>
    <w:rsid w:val="00BC3CA5"/>
    <w:rsid w:val="00BC42BB"/>
    <w:rsid w:val="00BC55B2"/>
    <w:rsid w:val="00BD084A"/>
    <w:rsid w:val="00BD0A23"/>
    <w:rsid w:val="00BD1AEE"/>
    <w:rsid w:val="00BD2028"/>
    <w:rsid w:val="00BD5164"/>
    <w:rsid w:val="00BD580E"/>
    <w:rsid w:val="00BD6D19"/>
    <w:rsid w:val="00BD6E55"/>
    <w:rsid w:val="00BE0578"/>
    <w:rsid w:val="00BE1878"/>
    <w:rsid w:val="00BE1E7E"/>
    <w:rsid w:val="00BE1EB9"/>
    <w:rsid w:val="00BE3F22"/>
    <w:rsid w:val="00BE4A8B"/>
    <w:rsid w:val="00BE5B86"/>
    <w:rsid w:val="00BE6642"/>
    <w:rsid w:val="00BF06A0"/>
    <w:rsid w:val="00BF3E58"/>
    <w:rsid w:val="00BF3F10"/>
    <w:rsid w:val="00BF4CFA"/>
    <w:rsid w:val="00BF6E1B"/>
    <w:rsid w:val="00BF6E4C"/>
    <w:rsid w:val="00C0003C"/>
    <w:rsid w:val="00C00242"/>
    <w:rsid w:val="00C024DE"/>
    <w:rsid w:val="00C02F65"/>
    <w:rsid w:val="00C0629B"/>
    <w:rsid w:val="00C06DA4"/>
    <w:rsid w:val="00C07E46"/>
    <w:rsid w:val="00C10554"/>
    <w:rsid w:val="00C1075B"/>
    <w:rsid w:val="00C107BE"/>
    <w:rsid w:val="00C13CAD"/>
    <w:rsid w:val="00C14D78"/>
    <w:rsid w:val="00C14F54"/>
    <w:rsid w:val="00C15C92"/>
    <w:rsid w:val="00C16908"/>
    <w:rsid w:val="00C16F25"/>
    <w:rsid w:val="00C172A6"/>
    <w:rsid w:val="00C204C2"/>
    <w:rsid w:val="00C21516"/>
    <w:rsid w:val="00C22EF7"/>
    <w:rsid w:val="00C2441E"/>
    <w:rsid w:val="00C24A43"/>
    <w:rsid w:val="00C24AB0"/>
    <w:rsid w:val="00C25C2A"/>
    <w:rsid w:val="00C2655D"/>
    <w:rsid w:val="00C265C3"/>
    <w:rsid w:val="00C27AD7"/>
    <w:rsid w:val="00C30CBD"/>
    <w:rsid w:val="00C3229A"/>
    <w:rsid w:val="00C345F8"/>
    <w:rsid w:val="00C34A36"/>
    <w:rsid w:val="00C35250"/>
    <w:rsid w:val="00C35A6B"/>
    <w:rsid w:val="00C365D9"/>
    <w:rsid w:val="00C36FCD"/>
    <w:rsid w:val="00C378BC"/>
    <w:rsid w:val="00C41427"/>
    <w:rsid w:val="00C41F30"/>
    <w:rsid w:val="00C432B5"/>
    <w:rsid w:val="00C43730"/>
    <w:rsid w:val="00C43D68"/>
    <w:rsid w:val="00C4412C"/>
    <w:rsid w:val="00C44F77"/>
    <w:rsid w:val="00C4591F"/>
    <w:rsid w:val="00C46736"/>
    <w:rsid w:val="00C473D4"/>
    <w:rsid w:val="00C51044"/>
    <w:rsid w:val="00C54A0F"/>
    <w:rsid w:val="00C567CB"/>
    <w:rsid w:val="00C56B8B"/>
    <w:rsid w:val="00C57D60"/>
    <w:rsid w:val="00C57E04"/>
    <w:rsid w:val="00C60F4B"/>
    <w:rsid w:val="00C61466"/>
    <w:rsid w:val="00C6283C"/>
    <w:rsid w:val="00C6289A"/>
    <w:rsid w:val="00C656E1"/>
    <w:rsid w:val="00C6582E"/>
    <w:rsid w:val="00C66454"/>
    <w:rsid w:val="00C67EE9"/>
    <w:rsid w:val="00C702DD"/>
    <w:rsid w:val="00C7108B"/>
    <w:rsid w:val="00C71BA4"/>
    <w:rsid w:val="00C72321"/>
    <w:rsid w:val="00C727FC"/>
    <w:rsid w:val="00C742C4"/>
    <w:rsid w:val="00C74792"/>
    <w:rsid w:val="00C74A00"/>
    <w:rsid w:val="00C74E3E"/>
    <w:rsid w:val="00C76306"/>
    <w:rsid w:val="00C770F3"/>
    <w:rsid w:val="00C81761"/>
    <w:rsid w:val="00C8180D"/>
    <w:rsid w:val="00C81DAA"/>
    <w:rsid w:val="00C828A1"/>
    <w:rsid w:val="00C86220"/>
    <w:rsid w:val="00C87EF4"/>
    <w:rsid w:val="00C9160A"/>
    <w:rsid w:val="00C95755"/>
    <w:rsid w:val="00C957AA"/>
    <w:rsid w:val="00CA01DE"/>
    <w:rsid w:val="00CA436F"/>
    <w:rsid w:val="00CA4574"/>
    <w:rsid w:val="00CA46D6"/>
    <w:rsid w:val="00CA5573"/>
    <w:rsid w:val="00CA6212"/>
    <w:rsid w:val="00CB11B9"/>
    <w:rsid w:val="00CB14AC"/>
    <w:rsid w:val="00CB1637"/>
    <w:rsid w:val="00CB17FA"/>
    <w:rsid w:val="00CB189B"/>
    <w:rsid w:val="00CB25B4"/>
    <w:rsid w:val="00CB2BB0"/>
    <w:rsid w:val="00CB4089"/>
    <w:rsid w:val="00CB59D8"/>
    <w:rsid w:val="00CB5DF5"/>
    <w:rsid w:val="00CB6E31"/>
    <w:rsid w:val="00CB75FD"/>
    <w:rsid w:val="00CB7B2F"/>
    <w:rsid w:val="00CB7F21"/>
    <w:rsid w:val="00CC0067"/>
    <w:rsid w:val="00CC1A15"/>
    <w:rsid w:val="00CC1A8F"/>
    <w:rsid w:val="00CC21EF"/>
    <w:rsid w:val="00CC3DF7"/>
    <w:rsid w:val="00CC6E48"/>
    <w:rsid w:val="00CD06CC"/>
    <w:rsid w:val="00CD0750"/>
    <w:rsid w:val="00CD0772"/>
    <w:rsid w:val="00CD1D0D"/>
    <w:rsid w:val="00CD4262"/>
    <w:rsid w:val="00CD5AD4"/>
    <w:rsid w:val="00CD6A1B"/>
    <w:rsid w:val="00CD751F"/>
    <w:rsid w:val="00CE0408"/>
    <w:rsid w:val="00CE26D6"/>
    <w:rsid w:val="00CE3816"/>
    <w:rsid w:val="00CE6A48"/>
    <w:rsid w:val="00CE7047"/>
    <w:rsid w:val="00CE7511"/>
    <w:rsid w:val="00CE7637"/>
    <w:rsid w:val="00CE7B19"/>
    <w:rsid w:val="00CF039F"/>
    <w:rsid w:val="00CF1D8A"/>
    <w:rsid w:val="00CF33F5"/>
    <w:rsid w:val="00CF3AC3"/>
    <w:rsid w:val="00CF3B0E"/>
    <w:rsid w:val="00CF3F9A"/>
    <w:rsid w:val="00CF56E1"/>
    <w:rsid w:val="00CF5C73"/>
    <w:rsid w:val="00CF6915"/>
    <w:rsid w:val="00CF6D68"/>
    <w:rsid w:val="00CF7DE7"/>
    <w:rsid w:val="00D00492"/>
    <w:rsid w:val="00D00D5C"/>
    <w:rsid w:val="00D02A23"/>
    <w:rsid w:val="00D03786"/>
    <w:rsid w:val="00D05076"/>
    <w:rsid w:val="00D060AE"/>
    <w:rsid w:val="00D06184"/>
    <w:rsid w:val="00D061B3"/>
    <w:rsid w:val="00D066C6"/>
    <w:rsid w:val="00D06B11"/>
    <w:rsid w:val="00D11958"/>
    <w:rsid w:val="00D11C89"/>
    <w:rsid w:val="00D11E7C"/>
    <w:rsid w:val="00D124FE"/>
    <w:rsid w:val="00D1403A"/>
    <w:rsid w:val="00D201C9"/>
    <w:rsid w:val="00D20E23"/>
    <w:rsid w:val="00D221E6"/>
    <w:rsid w:val="00D22D59"/>
    <w:rsid w:val="00D23250"/>
    <w:rsid w:val="00D23DE6"/>
    <w:rsid w:val="00D24FEF"/>
    <w:rsid w:val="00D27745"/>
    <w:rsid w:val="00D30B1C"/>
    <w:rsid w:val="00D33A45"/>
    <w:rsid w:val="00D34988"/>
    <w:rsid w:val="00D34FB4"/>
    <w:rsid w:val="00D35852"/>
    <w:rsid w:val="00D37689"/>
    <w:rsid w:val="00D376C5"/>
    <w:rsid w:val="00D37DB5"/>
    <w:rsid w:val="00D4021A"/>
    <w:rsid w:val="00D40BA8"/>
    <w:rsid w:val="00D40BE3"/>
    <w:rsid w:val="00D43F4A"/>
    <w:rsid w:val="00D44E8C"/>
    <w:rsid w:val="00D461FC"/>
    <w:rsid w:val="00D46D79"/>
    <w:rsid w:val="00D50D71"/>
    <w:rsid w:val="00D53228"/>
    <w:rsid w:val="00D5472F"/>
    <w:rsid w:val="00D54C21"/>
    <w:rsid w:val="00D54E4A"/>
    <w:rsid w:val="00D57EE3"/>
    <w:rsid w:val="00D61922"/>
    <w:rsid w:val="00D6223C"/>
    <w:rsid w:val="00D63ED7"/>
    <w:rsid w:val="00D6483B"/>
    <w:rsid w:val="00D64CC1"/>
    <w:rsid w:val="00D6650E"/>
    <w:rsid w:val="00D70515"/>
    <w:rsid w:val="00D7158E"/>
    <w:rsid w:val="00D76EDD"/>
    <w:rsid w:val="00D80D52"/>
    <w:rsid w:val="00D83353"/>
    <w:rsid w:val="00D83673"/>
    <w:rsid w:val="00D846AC"/>
    <w:rsid w:val="00D865B4"/>
    <w:rsid w:val="00D92B16"/>
    <w:rsid w:val="00D935F0"/>
    <w:rsid w:val="00D939C9"/>
    <w:rsid w:val="00D94917"/>
    <w:rsid w:val="00D953BF"/>
    <w:rsid w:val="00D95F67"/>
    <w:rsid w:val="00D97B69"/>
    <w:rsid w:val="00DA07ED"/>
    <w:rsid w:val="00DA3CCD"/>
    <w:rsid w:val="00DA4474"/>
    <w:rsid w:val="00DA4A00"/>
    <w:rsid w:val="00DA72C5"/>
    <w:rsid w:val="00DB10DA"/>
    <w:rsid w:val="00DB1A6B"/>
    <w:rsid w:val="00DB1D73"/>
    <w:rsid w:val="00DB23F8"/>
    <w:rsid w:val="00DB2766"/>
    <w:rsid w:val="00DB33E2"/>
    <w:rsid w:val="00DB3522"/>
    <w:rsid w:val="00DB636E"/>
    <w:rsid w:val="00DC02E9"/>
    <w:rsid w:val="00DC1A4D"/>
    <w:rsid w:val="00DC2B4C"/>
    <w:rsid w:val="00DC301D"/>
    <w:rsid w:val="00DC5BC6"/>
    <w:rsid w:val="00DD03CA"/>
    <w:rsid w:val="00DD15D3"/>
    <w:rsid w:val="00DD21D0"/>
    <w:rsid w:val="00DD2881"/>
    <w:rsid w:val="00DD2AB2"/>
    <w:rsid w:val="00DD5B0D"/>
    <w:rsid w:val="00DD5E23"/>
    <w:rsid w:val="00DD6EF4"/>
    <w:rsid w:val="00DE103B"/>
    <w:rsid w:val="00DE1BAA"/>
    <w:rsid w:val="00DE1DF5"/>
    <w:rsid w:val="00DE3497"/>
    <w:rsid w:val="00DE3CDE"/>
    <w:rsid w:val="00DE6EE4"/>
    <w:rsid w:val="00DE6F1D"/>
    <w:rsid w:val="00DE76AD"/>
    <w:rsid w:val="00DF0CDB"/>
    <w:rsid w:val="00DF263A"/>
    <w:rsid w:val="00DF61F8"/>
    <w:rsid w:val="00DF72E7"/>
    <w:rsid w:val="00DF7FDC"/>
    <w:rsid w:val="00E01991"/>
    <w:rsid w:val="00E01BA3"/>
    <w:rsid w:val="00E02F44"/>
    <w:rsid w:val="00E04638"/>
    <w:rsid w:val="00E05CF7"/>
    <w:rsid w:val="00E07888"/>
    <w:rsid w:val="00E07B66"/>
    <w:rsid w:val="00E07E79"/>
    <w:rsid w:val="00E10A24"/>
    <w:rsid w:val="00E10F1B"/>
    <w:rsid w:val="00E11A10"/>
    <w:rsid w:val="00E12B09"/>
    <w:rsid w:val="00E1480B"/>
    <w:rsid w:val="00E14AD0"/>
    <w:rsid w:val="00E14FBA"/>
    <w:rsid w:val="00E15645"/>
    <w:rsid w:val="00E15E52"/>
    <w:rsid w:val="00E17FB7"/>
    <w:rsid w:val="00E20672"/>
    <w:rsid w:val="00E20C0D"/>
    <w:rsid w:val="00E20D9E"/>
    <w:rsid w:val="00E218D3"/>
    <w:rsid w:val="00E225C4"/>
    <w:rsid w:val="00E231C7"/>
    <w:rsid w:val="00E23CEB"/>
    <w:rsid w:val="00E23D13"/>
    <w:rsid w:val="00E2479B"/>
    <w:rsid w:val="00E24BE5"/>
    <w:rsid w:val="00E25208"/>
    <w:rsid w:val="00E2567E"/>
    <w:rsid w:val="00E2619F"/>
    <w:rsid w:val="00E27041"/>
    <w:rsid w:val="00E272D0"/>
    <w:rsid w:val="00E2732D"/>
    <w:rsid w:val="00E27685"/>
    <w:rsid w:val="00E27B3F"/>
    <w:rsid w:val="00E30CA6"/>
    <w:rsid w:val="00E321CE"/>
    <w:rsid w:val="00E32CEF"/>
    <w:rsid w:val="00E32D9A"/>
    <w:rsid w:val="00E33783"/>
    <w:rsid w:val="00E3435E"/>
    <w:rsid w:val="00E35259"/>
    <w:rsid w:val="00E35905"/>
    <w:rsid w:val="00E35EAB"/>
    <w:rsid w:val="00E35F74"/>
    <w:rsid w:val="00E3660F"/>
    <w:rsid w:val="00E37E0F"/>
    <w:rsid w:val="00E40D09"/>
    <w:rsid w:val="00E40FD3"/>
    <w:rsid w:val="00E41C88"/>
    <w:rsid w:val="00E42D74"/>
    <w:rsid w:val="00E4571B"/>
    <w:rsid w:val="00E458F4"/>
    <w:rsid w:val="00E46346"/>
    <w:rsid w:val="00E47571"/>
    <w:rsid w:val="00E51824"/>
    <w:rsid w:val="00E52F3F"/>
    <w:rsid w:val="00E57B3B"/>
    <w:rsid w:val="00E603DC"/>
    <w:rsid w:val="00E60761"/>
    <w:rsid w:val="00E60FF4"/>
    <w:rsid w:val="00E612D3"/>
    <w:rsid w:val="00E61DB0"/>
    <w:rsid w:val="00E622FB"/>
    <w:rsid w:val="00E626BA"/>
    <w:rsid w:val="00E629E9"/>
    <w:rsid w:val="00E62A06"/>
    <w:rsid w:val="00E63089"/>
    <w:rsid w:val="00E6586D"/>
    <w:rsid w:val="00E65D7A"/>
    <w:rsid w:val="00E66B35"/>
    <w:rsid w:val="00E67569"/>
    <w:rsid w:val="00E70734"/>
    <w:rsid w:val="00E70E67"/>
    <w:rsid w:val="00E70FB3"/>
    <w:rsid w:val="00E73A8E"/>
    <w:rsid w:val="00E75CB3"/>
    <w:rsid w:val="00E802BA"/>
    <w:rsid w:val="00E8041A"/>
    <w:rsid w:val="00E80DEE"/>
    <w:rsid w:val="00E80E46"/>
    <w:rsid w:val="00E82FB4"/>
    <w:rsid w:val="00E8452E"/>
    <w:rsid w:val="00E85358"/>
    <w:rsid w:val="00E85978"/>
    <w:rsid w:val="00E86274"/>
    <w:rsid w:val="00E8648C"/>
    <w:rsid w:val="00E87677"/>
    <w:rsid w:val="00E87F51"/>
    <w:rsid w:val="00E9037E"/>
    <w:rsid w:val="00E91939"/>
    <w:rsid w:val="00E91FBE"/>
    <w:rsid w:val="00E92F52"/>
    <w:rsid w:val="00E933EB"/>
    <w:rsid w:val="00E93EE8"/>
    <w:rsid w:val="00E95D73"/>
    <w:rsid w:val="00E9613D"/>
    <w:rsid w:val="00EA01A4"/>
    <w:rsid w:val="00EA0F32"/>
    <w:rsid w:val="00EA210F"/>
    <w:rsid w:val="00EA213D"/>
    <w:rsid w:val="00EA2F55"/>
    <w:rsid w:val="00EA3A9A"/>
    <w:rsid w:val="00EA4AD3"/>
    <w:rsid w:val="00EA5611"/>
    <w:rsid w:val="00EA5E7F"/>
    <w:rsid w:val="00EA6EAE"/>
    <w:rsid w:val="00EA7D12"/>
    <w:rsid w:val="00EB2198"/>
    <w:rsid w:val="00EB2707"/>
    <w:rsid w:val="00EB3EB0"/>
    <w:rsid w:val="00EB4F9E"/>
    <w:rsid w:val="00EB505C"/>
    <w:rsid w:val="00EB5F40"/>
    <w:rsid w:val="00EB609F"/>
    <w:rsid w:val="00EB6C20"/>
    <w:rsid w:val="00EB7343"/>
    <w:rsid w:val="00EC19F4"/>
    <w:rsid w:val="00EC24F5"/>
    <w:rsid w:val="00EC257A"/>
    <w:rsid w:val="00EC2958"/>
    <w:rsid w:val="00EC2EB0"/>
    <w:rsid w:val="00EC35E1"/>
    <w:rsid w:val="00EC61C4"/>
    <w:rsid w:val="00ED060B"/>
    <w:rsid w:val="00ED1BA5"/>
    <w:rsid w:val="00ED25FA"/>
    <w:rsid w:val="00ED2944"/>
    <w:rsid w:val="00ED383C"/>
    <w:rsid w:val="00ED698B"/>
    <w:rsid w:val="00ED7FC6"/>
    <w:rsid w:val="00EE0562"/>
    <w:rsid w:val="00EE06E5"/>
    <w:rsid w:val="00EE0947"/>
    <w:rsid w:val="00EE2892"/>
    <w:rsid w:val="00EE4085"/>
    <w:rsid w:val="00EE40F9"/>
    <w:rsid w:val="00EE4D6B"/>
    <w:rsid w:val="00EE79C1"/>
    <w:rsid w:val="00EF0C6F"/>
    <w:rsid w:val="00EF13B6"/>
    <w:rsid w:val="00EF1C26"/>
    <w:rsid w:val="00EF2A91"/>
    <w:rsid w:val="00EF32CF"/>
    <w:rsid w:val="00EF414A"/>
    <w:rsid w:val="00EF640E"/>
    <w:rsid w:val="00EF7130"/>
    <w:rsid w:val="00F024CC"/>
    <w:rsid w:val="00F03E79"/>
    <w:rsid w:val="00F059E2"/>
    <w:rsid w:val="00F06136"/>
    <w:rsid w:val="00F06570"/>
    <w:rsid w:val="00F10DE4"/>
    <w:rsid w:val="00F11637"/>
    <w:rsid w:val="00F126D1"/>
    <w:rsid w:val="00F1272C"/>
    <w:rsid w:val="00F12FAA"/>
    <w:rsid w:val="00F147EB"/>
    <w:rsid w:val="00F169F3"/>
    <w:rsid w:val="00F203B8"/>
    <w:rsid w:val="00F2395F"/>
    <w:rsid w:val="00F23D4C"/>
    <w:rsid w:val="00F24230"/>
    <w:rsid w:val="00F249C5"/>
    <w:rsid w:val="00F26146"/>
    <w:rsid w:val="00F2691F"/>
    <w:rsid w:val="00F2693F"/>
    <w:rsid w:val="00F26F3D"/>
    <w:rsid w:val="00F3130D"/>
    <w:rsid w:val="00F3149C"/>
    <w:rsid w:val="00F348F3"/>
    <w:rsid w:val="00F34DE7"/>
    <w:rsid w:val="00F36261"/>
    <w:rsid w:val="00F37451"/>
    <w:rsid w:val="00F37A98"/>
    <w:rsid w:val="00F40A38"/>
    <w:rsid w:val="00F41F9E"/>
    <w:rsid w:val="00F44EB0"/>
    <w:rsid w:val="00F44F39"/>
    <w:rsid w:val="00F456D2"/>
    <w:rsid w:val="00F46C18"/>
    <w:rsid w:val="00F46CA5"/>
    <w:rsid w:val="00F5187F"/>
    <w:rsid w:val="00F53306"/>
    <w:rsid w:val="00F548C3"/>
    <w:rsid w:val="00F55257"/>
    <w:rsid w:val="00F55B18"/>
    <w:rsid w:val="00F606E6"/>
    <w:rsid w:val="00F60D38"/>
    <w:rsid w:val="00F6173E"/>
    <w:rsid w:val="00F624FF"/>
    <w:rsid w:val="00F62A6A"/>
    <w:rsid w:val="00F65226"/>
    <w:rsid w:val="00F652F0"/>
    <w:rsid w:val="00F65F23"/>
    <w:rsid w:val="00F6648A"/>
    <w:rsid w:val="00F66CA5"/>
    <w:rsid w:val="00F66E8F"/>
    <w:rsid w:val="00F70621"/>
    <w:rsid w:val="00F7344A"/>
    <w:rsid w:val="00F73467"/>
    <w:rsid w:val="00F744E2"/>
    <w:rsid w:val="00F7547F"/>
    <w:rsid w:val="00F76714"/>
    <w:rsid w:val="00F77091"/>
    <w:rsid w:val="00F77691"/>
    <w:rsid w:val="00F77DF1"/>
    <w:rsid w:val="00F80983"/>
    <w:rsid w:val="00F82FF1"/>
    <w:rsid w:val="00F8363B"/>
    <w:rsid w:val="00F83C4C"/>
    <w:rsid w:val="00F8433D"/>
    <w:rsid w:val="00F85B99"/>
    <w:rsid w:val="00F86416"/>
    <w:rsid w:val="00F86E64"/>
    <w:rsid w:val="00F90603"/>
    <w:rsid w:val="00F9122E"/>
    <w:rsid w:val="00F921B8"/>
    <w:rsid w:val="00FA0BDF"/>
    <w:rsid w:val="00FA0F15"/>
    <w:rsid w:val="00FA1FC5"/>
    <w:rsid w:val="00FA23E1"/>
    <w:rsid w:val="00FA32D8"/>
    <w:rsid w:val="00FA3B72"/>
    <w:rsid w:val="00FA4D17"/>
    <w:rsid w:val="00FA63C5"/>
    <w:rsid w:val="00FA6464"/>
    <w:rsid w:val="00FA6A98"/>
    <w:rsid w:val="00FA79E7"/>
    <w:rsid w:val="00FB0016"/>
    <w:rsid w:val="00FB1B66"/>
    <w:rsid w:val="00FB2B75"/>
    <w:rsid w:val="00FB3126"/>
    <w:rsid w:val="00FB38AD"/>
    <w:rsid w:val="00FB4934"/>
    <w:rsid w:val="00FB4F1F"/>
    <w:rsid w:val="00FB51EB"/>
    <w:rsid w:val="00FB55CB"/>
    <w:rsid w:val="00FB635B"/>
    <w:rsid w:val="00FC0A74"/>
    <w:rsid w:val="00FC0EB2"/>
    <w:rsid w:val="00FC0EF4"/>
    <w:rsid w:val="00FC17FC"/>
    <w:rsid w:val="00FC1D72"/>
    <w:rsid w:val="00FC28A6"/>
    <w:rsid w:val="00FC2CB9"/>
    <w:rsid w:val="00FC61DC"/>
    <w:rsid w:val="00FC6B5E"/>
    <w:rsid w:val="00FC7657"/>
    <w:rsid w:val="00FD02B3"/>
    <w:rsid w:val="00FD1483"/>
    <w:rsid w:val="00FD1A53"/>
    <w:rsid w:val="00FD220A"/>
    <w:rsid w:val="00FD4666"/>
    <w:rsid w:val="00FE0A32"/>
    <w:rsid w:val="00FE13E2"/>
    <w:rsid w:val="00FE15FF"/>
    <w:rsid w:val="00FE22AF"/>
    <w:rsid w:val="00FE330A"/>
    <w:rsid w:val="00FE4114"/>
    <w:rsid w:val="00FE4CA6"/>
    <w:rsid w:val="00FE5719"/>
    <w:rsid w:val="00FE5F26"/>
    <w:rsid w:val="00FF095D"/>
    <w:rsid w:val="00FF1DD3"/>
    <w:rsid w:val="00FF23D1"/>
    <w:rsid w:val="00FF243A"/>
    <w:rsid w:val="00FF2910"/>
    <w:rsid w:val="00FF340C"/>
    <w:rsid w:val="00FF3BDB"/>
    <w:rsid w:val="00FF554F"/>
    <w:rsid w:val="00FF5961"/>
    <w:rsid w:val="00FF69D0"/>
    <w:rsid w:val="00FF76BA"/>
    <w:rsid w:val="00FF7A69"/>
    <w:rsid w:val="00FF7DE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F57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F40"/>
    <w:rPr>
      <w:rFonts w:ascii="Times New Roman" w:eastAsia="Times New Roman" w:hAnsi="Times New Roman"/>
      <w:sz w:val="24"/>
      <w:szCs w:val="24"/>
      <w:lang w:eastAsia="en-US"/>
    </w:rPr>
  </w:style>
  <w:style w:type="paragraph" w:styleId="Heading1">
    <w:name w:val="heading 1"/>
    <w:basedOn w:val="Normal"/>
    <w:next w:val="Normal"/>
    <w:link w:val="Heading1Char"/>
    <w:qFormat/>
    <w:rsid w:val="00F6648A"/>
    <w:pPr>
      <w:keepNext/>
      <w:jc w:val="right"/>
      <w:outlineLvl w:val="0"/>
    </w:pPr>
    <w:rPr>
      <w:rFonts w:ascii="TimesLT" w:hAnsi="TimesLT"/>
      <w:szCs w:val="20"/>
      <w:lang w:eastAsia="lt-LT"/>
    </w:rPr>
  </w:style>
  <w:style w:type="paragraph" w:styleId="Heading2">
    <w:name w:val="heading 2"/>
    <w:aliases w:val="Title Header2"/>
    <w:basedOn w:val="Normal"/>
    <w:next w:val="Normal"/>
    <w:link w:val="Heading2Char"/>
    <w:uiPriority w:val="99"/>
    <w:qFormat/>
    <w:rsid w:val="00C22EF7"/>
    <w:pPr>
      <w:keepNext/>
      <w:keepLines/>
      <w:spacing w:before="200"/>
      <w:outlineLvl w:val="1"/>
    </w:pPr>
    <w:rPr>
      <w:rFonts w:ascii="Cambria" w:hAnsi="Cambria"/>
      <w:b/>
      <w:bCs/>
      <w:color w:val="4F81BD"/>
      <w:sz w:val="26"/>
      <w:szCs w:val="26"/>
      <w:lang w:val="en-GB" w:eastAsia="lt-LT"/>
    </w:rPr>
  </w:style>
  <w:style w:type="paragraph" w:styleId="Heading3">
    <w:name w:val="heading 3"/>
    <w:aliases w:val="Section Header3,Sub-Clause Paragraph"/>
    <w:basedOn w:val="Normal"/>
    <w:next w:val="Normal"/>
    <w:link w:val="Heading3Char"/>
    <w:uiPriority w:val="99"/>
    <w:qFormat/>
    <w:rsid w:val="00C22EF7"/>
    <w:pPr>
      <w:keepNext/>
      <w:keepLines/>
      <w:spacing w:before="200"/>
      <w:outlineLvl w:val="2"/>
    </w:pPr>
    <w:rPr>
      <w:rFonts w:ascii="Cambria" w:hAnsi="Cambria"/>
      <w:b/>
      <w:bCs/>
      <w:color w:val="4F81BD"/>
      <w:lang w:val="en-GB" w:eastAsia="lt-LT"/>
    </w:rPr>
  </w:style>
  <w:style w:type="paragraph" w:styleId="Heading4">
    <w:name w:val="heading 4"/>
    <w:aliases w:val="Sub-Clause Sub-paragraph,Heading 4 Char Char Char Char"/>
    <w:basedOn w:val="Normal"/>
    <w:next w:val="Normal"/>
    <w:link w:val="Heading4Char"/>
    <w:uiPriority w:val="99"/>
    <w:qFormat/>
    <w:rsid w:val="00C22EF7"/>
    <w:pPr>
      <w:keepNext/>
      <w:tabs>
        <w:tab w:val="num" w:pos="1824"/>
      </w:tabs>
      <w:ind w:left="1824" w:hanging="864"/>
      <w:outlineLvl w:val="3"/>
    </w:pPr>
    <w:rPr>
      <w:b/>
      <w:sz w:val="44"/>
      <w:szCs w:val="20"/>
      <w:lang w:eastAsia="lt-LT"/>
    </w:rPr>
  </w:style>
  <w:style w:type="paragraph" w:styleId="Heading5">
    <w:name w:val="heading 5"/>
    <w:basedOn w:val="Normal"/>
    <w:next w:val="Normal"/>
    <w:link w:val="Heading5Char"/>
    <w:uiPriority w:val="99"/>
    <w:qFormat/>
    <w:rsid w:val="00C22EF7"/>
    <w:pPr>
      <w:keepNext/>
      <w:tabs>
        <w:tab w:val="num" w:pos="1608"/>
      </w:tabs>
      <w:ind w:left="1608" w:hanging="1008"/>
      <w:outlineLvl w:val="4"/>
    </w:pPr>
    <w:rPr>
      <w:b/>
      <w:sz w:val="40"/>
      <w:szCs w:val="20"/>
      <w:lang w:eastAsia="lt-LT"/>
    </w:rPr>
  </w:style>
  <w:style w:type="paragraph" w:styleId="Heading6">
    <w:name w:val="heading 6"/>
    <w:basedOn w:val="Normal"/>
    <w:next w:val="Normal"/>
    <w:link w:val="Heading6Char"/>
    <w:uiPriority w:val="99"/>
    <w:qFormat/>
    <w:rsid w:val="00C22EF7"/>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C22EF7"/>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C22EF7"/>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F6648A"/>
    <w:pPr>
      <w:keepNext/>
      <w:jc w:val="center"/>
      <w:outlineLvl w:val="8"/>
    </w:pPr>
    <w:rPr>
      <w:b/>
      <w:bCs/>
      <w:sz w:val="2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6648A"/>
    <w:rPr>
      <w:rFonts w:ascii="TimesLT" w:hAnsi="TimesLT" w:cs="Times New Roman"/>
      <w:sz w:val="20"/>
    </w:rPr>
  </w:style>
  <w:style w:type="character" w:customStyle="1" w:styleId="Heading2Char">
    <w:name w:val="Heading 2 Char"/>
    <w:aliases w:val="Title Header2 Char"/>
    <w:link w:val="Heading2"/>
    <w:uiPriority w:val="99"/>
    <w:locked/>
    <w:rsid w:val="00C22EF7"/>
    <w:rPr>
      <w:rFonts w:ascii="Cambria" w:hAnsi="Cambria" w:cs="Times New Roman"/>
      <w:b/>
      <w:color w:val="4F81BD"/>
      <w:sz w:val="26"/>
      <w:lang w:val="en-GB"/>
    </w:rPr>
  </w:style>
  <w:style w:type="character" w:customStyle="1" w:styleId="Heading3Char">
    <w:name w:val="Heading 3 Char"/>
    <w:aliases w:val="Section Header3 Char,Sub-Clause Paragraph Char"/>
    <w:link w:val="Heading3"/>
    <w:uiPriority w:val="99"/>
    <w:locked/>
    <w:rsid w:val="00C22EF7"/>
    <w:rPr>
      <w:rFonts w:ascii="Cambria" w:hAnsi="Cambria" w:cs="Times New Roman"/>
      <w:b/>
      <w:color w:val="4F81BD"/>
      <w:sz w:val="24"/>
      <w:lang w:val="en-GB"/>
    </w:rPr>
  </w:style>
  <w:style w:type="character" w:customStyle="1" w:styleId="Heading4Char">
    <w:name w:val="Heading 4 Char"/>
    <w:aliases w:val="Sub-Clause Sub-paragraph Char,Heading 4 Char Char Char Char Char"/>
    <w:link w:val="Heading4"/>
    <w:uiPriority w:val="99"/>
    <w:locked/>
    <w:rsid w:val="00C22EF7"/>
    <w:rPr>
      <w:rFonts w:ascii="Times New Roman" w:hAnsi="Times New Roman" w:cs="Times New Roman"/>
      <w:b/>
      <w:sz w:val="20"/>
      <w:lang w:eastAsia="lt-LT"/>
    </w:rPr>
  </w:style>
  <w:style w:type="character" w:customStyle="1" w:styleId="Heading5Char">
    <w:name w:val="Heading 5 Char"/>
    <w:link w:val="Heading5"/>
    <w:uiPriority w:val="99"/>
    <w:locked/>
    <w:rsid w:val="00C22EF7"/>
    <w:rPr>
      <w:rFonts w:ascii="Times New Roman" w:hAnsi="Times New Roman" w:cs="Times New Roman"/>
      <w:b/>
      <w:sz w:val="20"/>
      <w:lang w:eastAsia="lt-LT"/>
    </w:rPr>
  </w:style>
  <w:style w:type="character" w:customStyle="1" w:styleId="Heading6Char">
    <w:name w:val="Heading 6 Char"/>
    <w:link w:val="Heading6"/>
    <w:uiPriority w:val="99"/>
    <w:locked/>
    <w:rsid w:val="00C22EF7"/>
    <w:rPr>
      <w:rFonts w:ascii="Times New Roman" w:hAnsi="Times New Roman" w:cs="Times New Roman"/>
      <w:b/>
      <w:sz w:val="20"/>
      <w:lang w:eastAsia="lt-LT"/>
    </w:rPr>
  </w:style>
  <w:style w:type="character" w:customStyle="1" w:styleId="Heading7Char">
    <w:name w:val="Heading 7 Char"/>
    <w:link w:val="Heading7"/>
    <w:uiPriority w:val="99"/>
    <w:locked/>
    <w:rsid w:val="00C22EF7"/>
    <w:rPr>
      <w:rFonts w:ascii="Times New Roman" w:hAnsi="Times New Roman" w:cs="Times New Roman"/>
      <w:sz w:val="20"/>
      <w:lang w:eastAsia="lt-LT"/>
    </w:rPr>
  </w:style>
  <w:style w:type="character" w:customStyle="1" w:styleId="Heading8Char">
    <w:name w:val="Heading 8 Char"/>
    <w:link w:val="Heading8"/>
    <w:uiPriority w:val="99"/>
    <w:locked/>
    <w:rsid w:val="00C22EF7"/>
    <w:rPr>
      <w:rFonts w:ascii="Times New Roman" w:hAnsi="Times New Roman" w:cs="Times New Roman"/>
      <w:b/>
      <w:sz w:val="20"/>
      <w:lang w:eastAsia="lt-LT"/>
    </w:rPr>
  </w:style>
  <w:style w:type="character" w:customStyle="1" w:styleId="Heading9Char">
    <w:name w:val="Heading 9 Char"/>
    <w:link w:val="Heading9"/>
    <w:uiPriority w:val="99"/>
    <w:locked/>
    <w:rsid w:val="00F6648A"/>
    <w:rPr>
      <w:rFonts w:ascii="Times New Roman" w:hAnsi="Times New Roman" w:cs="Times New Roman"/>
      <w:b/>
      <w:sz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5F7B12"/>
    <w:pPr>
      <w:ind w:left="720"/>
      <w:contextualSpacing/>
    </w:pPr>
  </w:style>
  <w:style w:type="character" w:styleId="Hyperlink">
    <w:name w:val="Hyperlink"/>
    <w:uiPriority w:val="99"/>
    <w:rsid w:val="00851B16"/>
    <w:rPr>
      <w:rFonts w:cs="Times New Roman"/>
      <w:color w:val="0000FF"/>
      <w:u w:val="single"/>
    </w:rPr>
  </w:style>
  <w:style w:type="paragraph" w:styleId="BalloonText">
    <w:name w:val="Balloon Text"/>
    <w:basedOn w:val="Normal"/>
    <w:link w:val="BalloonTextChar"/>
    <w:uiPriority w:val="99"/>
    <w:rsid w:val="001808DB"/>
    <w:rPr>
      <w:rFonts w:ascii="Tahoma" w:hAnsi="Tahoma"/>
      <w:sz w:val="16"/>
      <w:szCs w:val="16"/>
      <w:lang w:val="en-GB" w:eastAsia="lt-LT"/>
    </w:rPr>
  </w:style>
  <w:style w:type="character" w:customStyle="1" w:styleId="BalloonTextChar">
    <w:name w:val="Balloon Text Char"/>
    <w:link w:val="BalloonText"/>
    <w:uiPriority w:val="99"/>
    <w:locked/>
    <w:rsid w:val="001808DB"/>
    <w:rPr>
      <w:rFonts w:ascii="Tahoma" w:hAnsi="Tahoma" w:cs="Times New Roman"/>
      <w:sz w:val="16"/>
      <w:lang w:val="en-GB"/>
    </w:rPr>
  </w:style>
  <w:style w:type="paragraph" w:styleId="Header">
    <w:name w:val="header"/>
    <w:aliases w:val=" Diagrama2,Diagrama2"/>
    <w:basedOn w:val="Normal"/>
    <w:link w:val="HeaderChar"/>
    <w:uiPriority w:val="99"/>
    <w:rsid w:val="00E629E9"/>
    <w:pPr>
      <w:tabs>
        <w:tab w:val="center" w:pos="4153"/>
        <w:tab w:val="right" w:pos="8306"/>
      </w:tabs>
      <w:overflowPunct w:val="0"/>
      <w:autoSpaceDE w:val="0"/>
      <w:autoSpaceDN w:val="0"/>
      <w:adjustRightInd w:val="0"/>
      <w:textAlignment w:val="baseline"/>
    </w:pPr>
    <w:rPr>
      <w:szCs w:val="20"/>
      <w:lang w:val="en-GB" w:eastAsia="lt-LT"/>
    </w:rPr>
  </w:style>
  <w:style w:type="character" w:customStyle="1" w:styleId="HeaderChar">
    <w:name w:val="Header Char"/>
    <w:aliases w:val=" Diagrama2 Char,Diagrama2 Char"/>
    <w:link w:val="Header"/>
    <w:uiPriority w:val="99"/>
    <w:locked/>
    <w:rsid w:val="00E629E9"/>
    <w:rPr>
      <w:rFonts w:ascii="Times New Roman" w:hAnsi="Times New Roman" w:cs="Times New Roman"/>
      <w:sz w:val="20"/>
      <w:lang w:val="en-GB"/>
    </w:rPr>
  </w:style>
  <w:style w:type="paragraph" w:styleId="NoSpacing">
    <w:name w:val="No Spacing"/>
    <w:qFormat/>
    <w:rsid w:val="00405475"/>
    <w:rPr>
      <w:rFonts w:cs="Calibri"/>
      <w:sz w:val="22"/>
      <w:szCs w:val="22"/>
      <w:lang w:eastAsia="en-US"/>
    </w:rPr>
  </w:style>
  <w:style w:type="character" w:styleId="LineNumber">
    <w:name w:val="line number"/>
    <w:uiPriority w:val="99"/>
    <w:semiHidden/>
    <w:rsid w:val="00846BA9"/>
    <w:rPr>
      <w:rFonts w:cs="Times New Roman"/>
    </w:rPr>
  </w:style>
  <w:style w:type="paragraph" w:styleId="Footer">
    <w:name w:val="footer"/>
    <w:basedOn w:val="Normal"/>
    <w:link w:val="FooterChar"/>
    <w:uiPriority w:val="99"/>
    <w:rsid w:val="00846BA9"/>
    <w:pPr>
      <w:tabs>
        <w:tab w:val="center" w:pos="4819"/>
        <w:tab w:val="right" w:pos="9638"/>
      </w:tabs>
    </w:pPr>
    <w:rPr>
      <w:lang w:val="en-GB" w:eastAsia="lt-LT"/>
    </w:rPr>
  </w:style>
  <w:style w:type="character" w:customStyle="1" w:styleId="FooterChar">
    <w:name w:val="Footer Char"/>
    <w:link w:val="Footer"/>
    <w:uiPriority w:val="99"/>
    <w:locked/>
    <w:rsid w:val="00846BA9"/>
    <w:rPr>
      <w:rFonts w:ascii="Times New Roman" w:hAnsi="Times New Roman" w:cs="Times New Roman"/>
      <w:sz w:val="24"/>
      <w:lang w:val="en-GB"/>
    </w:rPr>
  </w:style>
  <w:style w:type="paragraph" w:customStyle="1" w:styleId="DiagramaDiagrama">
    <w:name w:val="Diagrama Diagrama"/>
    <w:basedOn w:val="Normal"/>
    <w:uiPriority w:val="99"/>
    <w:rsid w:val="00FF69D0"/>
    <w:pPr>
      <w:spacing w:after="160" w:line="240" w:lineRule="exact"/>
    </w:pPr>
    <w:rPr>
      <w:rFonts w:ascii="Tahoma" w:hAnsi="Tahoma"/>
      <w:sz w:val="20"/>
      <w:szCs w:val="20"/>
      <w:lang w:val="en-US"/>
    </w:rPr>
  </w:style>
  <w:style w:type="character" w:customStyle="1" w:styleId="apple-style-span">
    <w:name w:val="apple-style-span"/>
    <w:uiPriority w:val="99"/>
    <w:rsid w:val="00FF69D0"/>
    <w:rPr>
      <w:rFonts w:cs="Times New Roman"/>
    </w:rPr>
  </w:style>
  <w:style w:type="paragraph" w:customStyle="1" w:styleId="MediumGrid21">
    <w:name w:val="Medium Grid 21"/>
    <w:uiPriority w:val="99"/>
    <w:rsid w:val="00F249C5"/>
    <w:rPr>
      <w:rFonts w:ascii="Times New Roman" w:eastAsia="Times New Roman" w:hAnsi="Times New Roman"/>
      <w:sz w:val="24"/>
    </w:rPr>
  </w:style>
  <w:style w:type="paragraph" w:styleId="BodyText">
    <w:name w:val="Body Text"/>
    <w:basedOn w:val="Normal"/>
    <w:link w:val="BodyTextChar"/>
    <w:uiPriority w:val="99"/>
    <w:rsid w:val="00485794"/>
    <w:rPr>
      <w:noProof/>
      <w:color w:val="FF6600"/>
      <w:sz w:val="20"/>
      <w:szCs w:val="20"/>
      <w:lang w:eastAsia="lt-LT"/>
    </w:rPr>
  </w:style>
  <w:style w:type="character" w:customStyle="1" w:styleId="BodyTextChar">
    <w:name w:val="Body Text Char"/>
    <w:link w:val="BodyText"/>
    <w:uiPriority w:val="99"/>
    <w:locked/>
    <w:rsid w:val="00485794"/>
    <w:rPr>
      <w:rFonts w:ascii="Times New Roman" w:hAnsi="Times New Roman" w:cs="Times New Roman"/>
      <w:noProof/>
      <w:color w:val="FF6600"/>
      <w:sz w:val="20"/>
      <w:lang w:eastAsia="lt-LT"/>
    </w:rPr>
  </w:style>
  <w:style w:type="paragraph" w:styleId="BodyText2">
    <w:name w:val="Body Text 2"/>
    <w:basedOn w:val="Normal"/>
    <w:link w:val="BodyText2Char"/>
    <w:uiPriority w:val="99"/>
    <w:rsid w:val="00485794"/>
    <w:rPr>
      <w:noProof/>
      <w:sz w:val="20"/>
      <w:szCs w:val="20"/>
      <w:lang w:eastAsia="lt-LT"/>
    </w:rPr>
  </w:style>
  <w:style w:type="character" w:customStyle="1" w:styleId="BodyText2Char">
    <w:name w:val="Body Text 2 Char"/>
    <w:link w:val="BodyText2"/>
    <w:uiPriority w:val="99"/>
    <w:locked/>
    <w:rsid w:val="00485794"/>
    <w:rPr>
      <w:rFonts w:ascii="Times New Roman" w:hAnsi="Times New Roman" w:cs="Times New Roman"/>
      <w:noProof/>
      <w:sz w:val="20"/>
      <w:lang w:eastAsia="lt-LT"/>
    </w:rPr>
  </w:style>
  <w:style w:type="paragraph" w:customStyle="1" w:styleId="Normal0">
    <w:name w:val="Normal~"/>
    <w:basedOn w:val="Normal"/>
    <w:uiPriority w:val="99"/>
    <w:rsid w:val="00485794"/>
    <w:pPr>
      <w:widowControl w:val="0"/>
    </w:pPr>
    <w:rPr>
      <w:noProof/>
      <w:sz w:val="20"/>
      <w:szCs w:val="20"/>
      <w:lang w:val="en-AU"/>
    </w:rPr>
  </w:style>
  <w:style w:type="paragraph" w:styleId="BodyTextIndent">
    <w:name w:val="Body Text Indent"/>
    <w:basedOn w:val="Normal"/>
    <w:link w:val="BodyTextIndentChar"/>
    <w:uiPriority w:val="99"/>
    <w:rsid w:val="00485794"/>
    <w:pPr>
      <w:spacing w:after="120"/>
      <w:ind w:left="283"/>
    </w:pPr>
    <w:rPr>
      <w:lang w:val="en-GB" w:eastAsia="lt-LT"/>
    </w:rPr>
  </w:style>
  <w:style w:type="character" w:customStyle="1" w:styleId="BodyTextIndentChar">
    <w:name w:val="Body Text Indent Char"/>
    <w:link w:val="BodyTextIndent"/>
    <w:uiPriority w:val="99"/>
    <w:locked/>
    <w:rsid w:val="00485794"/>
    <w:rPr>
      <w:rFonts w:ascii="Times New Roman" w:hAnsi="Times New Roman" w:cs="Times New Roman"/>
      <w:sz w:val="24"/>
      <w:lang w:val="en-GB"/>
    </w:rPr>
  </w:style>
  <w:style w:type="paragraph" w:customStyle="1" w:styleId="ColorfulList-Accent11">
    <w:name w:val="Colorful List - Accent 11"/>
    <w:basedOn w:val="Normal"/>
    <w:uiPriority w:val="99"/>
    <w:rsid w:val="00485794"/>
    <w:pPr>
      <w:spacing w:line="360" w:lineRule="auto"/>
      <w:ind w:left="720" w:firstLine="720"/>
      <w:contextualSpacing/>
      <w:jc w:val="both"/>
    </w:pPr>
    <w:rPr>
      <w:rFonts w:ascii="Calibri" w:eastAsia="Calibri" w:hAnsi="Calibri"/>
      <w:sz w:val="22"/>
      <w:szCs w:val="22"/>
    </w:rPr>
  </w:style>
  <w:style w:type="paragraph" w:styleId="NormalWeb">
    <w:name w:val="Normal (Web)"/>
    <w:basedOn w:val="Normal"/>
    <w:uiPriority w:val="99"/>
    <w:rsid w:val="00485794"/>
    <w:pPr>
      <w:spacing w:before="100" w:after="100"/>
    </w:pPr>
    <w:rPr>
      <w:szCs w:val="20"/>
    </w:rPr>
  </w:style>
  <w:style w:type="table" w:styleId="TableGrid">
    <w:name w:val="Table Grid"/>
    <w:basedOn w:val="TableNormal"/>
    <w:uiPriority w:val="99"/>
    <w:rsid w:val="00C441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FB4934"/>
    <w:rPr>
      <w:rFonts w:cs="Times New Roman"/>
      <w:sz w:val="16"/>
    </w:rPr>
  </w:style>
  <w:style w:type="paragraph" w:styleId="CommentText">
    <w:name w:val="annotation text"/>
    <w:basedOn w:val="Normal"/>
    <w:link w:val="CommentTextChar"/>
    <w:uiPriority w:val="99"/>
    <w:rsid w:val="00FB4934"/>
    <w:rPr>
      <w:sz w:val="20"/>
      <w:szCs w:val="20"/>
      <w:lang w:val="en-GB" w:eastAsia="lt-LT"/>
    </w:rPr>
  </w:style>
  <w:style w:type="character" w:customStyle="1" w:styleId="CommentTextChar">
    <w:name w:val="Comment Text Char"/>
    <w:link w:val="CommentText"/>
    <w:uiPriority w:val="99"/>
    <w:locked/>
    <w:rsid w:val="00FB4934"/>
    <w:rPr>
      <w:rFonts w:ascii="Times New Roman" w:hAnsi="Times New Roman" w:cs="Times New Roman"/>
      <w:sz w:val="20"/>
      <w:lang w:val="en-GB"/>
    </w:rPr>
  </w:style>
  <w:style w:type="paragraph" w:styleId="CommentSubject">
    <w:name w:val="annotation subject"/>
    <w:basedOn w:val="CommentText"/>
    <w:next w:val="CommentText"/>
    <w:link w:val="CommentSubjectChar"/>
    <w:uiPriority w:val="99"/>
    <w:rsid w:val="00FB4934"/>
    <w:rPr>
      <w:b/>
      <w:bCs/>
    </w:rPr>
  </w:style>
  <w:style w:type="character" w:customStyle="1" w:styleId="CommentSubjectChar">
    <w:name w:val="Comment Subject Char"/>
    <w:link w:val="CommentSubject"/>
    <w:uiPriority w:val="99"/>
    <w:locked/>
    <w:rsid w:val="00FB4934"/>
    <w:rPr>
      <w:rFonts w:ascii="Times New Roman" w:hAnsi="Times New Roman" w:cs="Times New Roman"/>
      <w:b/>
      <w:sz w:val="20"/>
      <w:lang w:val="en-GB"/>
    </w:rPr>
  </w:style>
  <w:style w:type="paragraph" w:styleId="TOC1">
    <w:name w:val="toc 1"/>
    <w:basedOn w:val="Normal"/>
    <w:next w:val="Normal"/>
    <w:autoRedefine/>
    <w:uiPriority w:val="99"/>
    <w:rsid w:val="00C22EF7"/>
    <w:pPr>
      <w:spacing w:line="360" w:lineRule="auto"/>
      <w:ind w:left="851"/>
      <w:jc w:val="both"/>
    </w:pPr>
    <w:rPr>
      <w:szCs w:val="20"/>
      <w:lang w:eastAsia="lt-LT"/>
    </w:rPr>
  </w:style>
  <w:style w:type="paragraph" w:customStyle="1" w:styleId="Point1">
    <w:name w:val="Point 1"/>
    <w:basedOn w:val="Normal"/>
    <w:uiPriority w:val="99"/>
    <w:rsid w:val="00C22EF7"/>
    <w:pPr>
      <w:spacing w:before="120" w:after="120"/>
      <w:ind w:left="1418" w:hanging="567"/>
      <w:jc w:val="both"/>
    </w:pPr>
    <w:rPr>
      <w:szCs w:val="20"/>
      <w:lang w:eastAsia="lt-LT"/>
    </w:rPr>
  </w:style>
  <w:style w:type="paragraph" w:styleId="BodyTextIndent3">
    <w:name w:val="Body Text Indent 3"/>
    <w:basedOn w:val="Normal"/>
    <w:link w:val="BodyTextIndent3Char"/>
    <w:uiPriority w:val="99"/>
    <w:rsid w:val="00C22EF7"/>
    <w:pPr>
      <w:tabs>
        <w:tab w:val="left" w:pos="4536"/>
      </w:tabs>
      <w:ind w:firstLine="2268"/>
      <w:jc w:val="both"/>
    </w:pPr>
    <w:rPr>
      <w:szCs w:val="20"/>
      <w:lang w:eastAsia="lt-LT"/>
    </w:rPr>
  </w:style>
  <w:style w:type="character" w:customStyle="1" w:styleId="BodyTextIndent3Char">
    <w:name w:val="Body Text Indent 3 Char"/>
    <w:link w:val="BodyTextIndent3"/>
    <w:uiPriority w:val="99"/>
    <w:locked/>
    <w:rsid w:val="00C22EF7"/>
    <w:rPr>
      <w:rFonts w:ascii="Times New Roman" w:hAnsi="Times New Roman" w:cs="Times New Roman"/>
      <w:sz w:val="20"/>
      <w:lang w:eastAsia="lt-LT"/>
    </w:rPr>
  </w:style>
  <w:style w:type="paragraph" w:styleId="BodyTextIndent2">
    <w:name w:val="Body Text Indent 2"/>
    <w:basedOn w:val="Normal"/>
    <w:link w:val="BodyTextIndent2Char"/>
    <w:uiPriority w:val="99"/>
    <w:rsid w:val="00C22EF7"/>
    <w:pPr>
      <w:ind w:left="720"/>
    </w:pPr>
    <w:rPr>
      <w:i/>
      <w:szCs w:val="20"/>
      <w:lang w:eastAsia="lt-LT"/>
    </w:rPr>
  </w:style>
  <w:style w:type="character" w:customStyle="1" w:styleId="BodyTextIndent2Char">
    <w:name w:val="Body Text Indent 2 Char"/>
    <w:link w:val="BodyTextIndent2"/>
    <w:uiPriority w:val="99"/>
    <w:locked/>
    <w:rsid w:val="00C22EF7"/>
    <w:rPr>
      <w:rFonts w:ascii="Times New Roman" w:hAnsi="Times New Roman" w:cs="Times New Roman"/>
      <w:i/>
      <w:sz w:val="20"/>
      <w:lang w:eastAsia="lt-LT"/>
    </w:rPr>
  </w:style>
  <w:style w:type="paragraph" w:styleId="BodyText3">
    <w:name w:val="Body Text 3"/>
    <w:basedOn w:val="Normal"/>
    <w:link w:val="BodyText3Char"/>
    <w:uiPriority w:val="99"/>
    <w:rsid w:val="00C22EF7"/>
    <w:pPr>
      <w:jc w:val="both"/>
    </w:pPr>
    <w:rPr>
      <w:szCs w:val="20"/>
      <w:lang w:eastAsia="lt-LT"/>
    </w:rPr>
  </w:style>
  <w:style w:type="character" w:customStyle="1" w:styleId="BodyText3Char">
    <w:name w:val="Body Text 3 Char"/>
    <w:link w:val="BodyText3"/>
    <w:uiPriority w:val="99"/>
    <w:locked/>
    <w:rsid w:val="00C22EF7"/>
    <w:rPr>
      <w:rFonts w:ascii="Times New Roman" w:hAnsi="Times New Roman" w:cs="Times New Roman"/>
      <w:sz w:val="20"/>
      <w:lang w:eastAsia="lt-LT"/>
    </w:rPr>
  </w:style>
  <w:style w:type="character" w:styleId="PageNumber">
    <w:name w:val="page number"/>
    <w:uiPriority w:val="99"/>
    <w:rsid w:val="00C22EF7"/>
    <w:rPr>
      <w:rFonts w:cs="Times New Roman"/>
    </w:rPr>
  </w:style>
  <w:style w:type="paragraph" w:styleId="Title">
    <w:name w:val="Title"/>
    <w:basedOn w:val="Normal"/>
    <w:link w:val="TitleChar"/>
    <w:uiPriority w:val="99"/>
    <w:qFormat/>
    <w:rsid w:val="00C22EF7"/>
    <w:pPr>
      <w:jc w:val="center"/>
    </w:pPr>
    <w:rPr>
      <w:b/>
      <w:szCs w:val="20"/>
      <w:lang w:eastAsia="lt-LT"/>
    </w:rPr>
  </w:style>
  <w:style w:type="character" w:customStyle="1" w:styleId="TitleChar">
    <w:name w:val="Title Char"/>
    <w:link w:val="Title"/>
    <w:uiPriority w:val="99"/>
    <w:locked/>
    <w:rsid w:val="00C22EF7"/>
    <w:rPr>
      <w:rFonts w:ascii="Times New Roman" w:hAnsi="Times New Roman" w:cs="Times New Roman"/>
      <w:b/>
      <w:sz w:val="20"/>
    </w:rPr>
  </w:style>
  <w:style w:type="paragraph" w:customStyle="1" w:styleId="Debesliotekstas">
    <w:name w:val="Debesėlio tekstas"/>
    <w:basedOn w:val="Normal"/>
    <w:uiPriority w:val="99"/>
    <w:semiHidden/>
    <w:rsid w:val="00C22EF7"/>
    <w:rPr>
      <w:rFonts w:ascii="Tahoma" w:hAnsi="Tahoma" w:cs="Tahoma"/>
      <w:sz w:val="16"/>
      <w:szCs w:val="16"/>
      <w:lang w:eastAsia="lt-LT"/>
    </w:rPr>
  </w:style>
  <w:style w:type="paragraph" w:styleId="Caption">
    <w:name w:val="caption"/>
    <w:basedOn w:val="Normal"/>
    <w:next w:val="Normal"/>
    <w:uiPriority w:val="99"/>
    <w:qFormat/>
    <w:rsid w:val="00C22EF7"/>
    <w:rPr>
      <w:b/>
      <w:bCs/>
    </w:rPr>
  </w:style>
  <w:style w:type="character" w:styleId="FollowedHyperlink">
    <w:name w:val="FollowedHyperlink"/>
    <w:uiPriority w:val="99"/>
    <w:rsid w:val="00C22EF7"/>
    <w:rPr>
      <w:rFonts w:cs="Times New Roman"/>
      <w:color w:val="800080"/>
      <w:u w:val="single"/>
    </w:rPr>
  </w:style>
  <w:style w:type="paragraph" w:styleId="DocumentMap">
    <w:name w:val="Document Map"/>
    <w:basedOn w:val="Normal"/>
    <w:link w:val="DocumentMapChar"/>
    <w:uiPriority w:val="99"/>
    <w:semiHidden/>
    <w:rsid w:val="00C22EF7"/>
    <w:pPr>
      <w:shd w:val="clear" w:color="auto" w:fill="000080"/>
    </w:pPr>
    <w:rPr>
      <w:rFonts w:ascii="Tahoma" w:hAnsi="Tahoma"/>
      <w:szCs w:val="20"/>
      <w:lang w:eastAsia="lt-LT"/>
    </w:rPr>
  </w:style>
  <w:style w:type="character" w:customStyle="1" w:styleId="DocumentMapChar">
    <w:name w:val="Document Map Char"/>
    <w:link w:val="DocumentMap"/>
    <w:uiPriority w:val="99"/>
    <w:semiHidden/>
    <w:locked/>
    <w:rsid w:val="00C22EF7"/>
    <w:rPr>
      <w:rFonts w:ascii="Tahoma" w:hAnsi="Tahoma" w:cs="Times New Roman"/>
      <w:sz w:val="20"/>
      <w:shd w:val="clear" w:color="auto" w:fill="000080"/>
      <w:lang w:eastAsia="lt-LT"/>
    </w:rPr>
  </w:style>
  <w:style w:type="paragraph" w:styleId="Subtitle">
    <w:name w:val="Subtitle"/>
    <w:basedOn w:val="Normal"/>
    <w:link w:val="SubtitleChar"/>
    <w:uiPriority w:val="99"/>
    <w:qFormat/>
    <w:rsid w:val="00C22EF7"/>
    <w:pPr>
      <w:numPr>
        <w:numId w:val="1"/>
      </w:numPr>
      <w:tabs>
        <w:tab w:val="clear" w:pos="643"/>
      </w:tabs>
      <w:spacing w:before="120" w:after="120"/>
      <w:ind w:left="0" w:firstLine="0"/>
      <w:jc w:val="center"/>
    </w:pPr>
    <w:rPr>
      <w:rFonts w:ascii="Arial" w:hAnsi="Arial"/>
      <w:b/>
      <w:sz w:val="28"/>
      <w:szCs w:val="20"/>
      <w:lang w:val="fr-BE" w:eastAsia="lt-LT"/>
    </w:rPr>
  </w:style>
  <w:style w:type="character" w:customStyle="1" w:styleId="SubtitleChar">
    <w:name w:val="Subtitle Char"/>
    <w:link w:val="Subtitle"/>
    <w:uiPriority w:val="99"/>
    <w:locked/>
    <w:rsid w:val="00C22EF7"/>
    <w:rPr>
      <w:rFonts w:ascii="Arial" w:eastAsia="Times New Roman" w:hAnsi="Arial"/>
      <w:b/>
      <w:sz w:val="28"/>
      <w:lang w:val="fr-BE"/>
    </w:rPr>
  </w:style>
  <w:style w:type="paragraph" w:styleId="ListNumber2">
    <w:name w:val="List Number 2"/>
    <w:basedOn w:val="Normal"/>
    <w:uiPriority w:val="99"/>
    <w:rsid w:val="00C22EF7"/>
    <w:pPr>
      <w:tabs>
        <w:tab w:val="num" w:pos="643"/>
      </w:tabs>
      <w:ind w:left="643" w:hanging="360"/>
    </w:pPr>
    <w:rPr>
      <w:sz w:val="20"/>
      <w:szCs w:val="20"/>
    </w:rPr>
  </w:style>
  <w:style w:type="paragraph" w:customStyle="1" w:styleId="Style4">
    <w:name w:val="Style4"/>
    <w:basedOn w:val="Heading7"/>
    <w:uiPriority w:val="99"/>
    <w:rsid w:val="00C22EF7"/>
    <w:pPr>
      <w:tabs>
        <w:tab w:val="clear" w:pos="2016"/>
        <w:tab w:val="num" w:pos="540"/>
      </w:tabs>
      <w:spacing w:before="240" w:after="240"/>
      <w:ind w:left="540" w:hanging="180"/>
      <w:jc w:val="center"/>
    </w:pPr>
    <w:rPr>
      <w:b/>
    </w:rPr>
  </w:style>
  <w:style w:type="paragraph" w:customStyle="1" w:styleId="Standard">
    <w:name w:val="Standard"/>
    <w:uiPriority w:val="99"/>
    <w:rsid w:val="00C22EF7"/>
    <w:pPr>
      <w:widowControl w:val="0"/>
      <w:autoSpaceDE w:val="0"/>
      <w:autoSpaceDN w:val="0"/>
      <w:adjustRightInd w:val="0"/>
    </w:pPr>
    <w:rPr>
      <w:rFonts w:ascii="Times New Roman" w:eastAsia="Times New Roman" w:hAnsi="Times New Roman"/>
      <w:lang w:val="en-US" w:eastAsia="en-US"/>
    </w:rPr>
  </w:style>
  <w:style w:type="paragraph" w:customStyle="1" w:styleId="BodyText1">
    <w:name w:val="Body Text1"/>
    <w:link w:val="BodytextChar0"/>
    <w:uiPriority w:val="99"/>
    <w:rsid w:val="00C22EF7"/>
    <w:pPr>
      <w:snapToGrid w:val="0"/>
      <w:ind w:firstLine="312"/>
      <w:jc w:val="both"/>
    </w:pPr>
    <w:rPr>
      <w:rFonts w:ascii="TimesLT" w:hAnsi="TimesLT"/>
      <w:sz w:val="22"/>
      <w:szCs w:val="22"/>
      <w:lang w:val="en-US"/>
    </w:rPr>
  </w:style>
  <w:style w:type="character" w:customStyle="1" w:styleId="BodytextChar0">
    <w:name w:val="Body text Char"/>
    <w:link w:val="BodyText1"/>
    <w:uiPriority w:val="99"/>
    <w:locked/>
    <w:rsid w:val="00C22EF7"/>
    <w:rPr>
      <w:rFonts w:ascii="TimesLT" w:hAnsi="TimesLT"/>
      <w:sz w:val="22"/>
      <w:lang w:val="en-US" w:eastAsia="lt-LT"/>
    </w:rPr>
  </w:style>
  <w:style w:type="paragraph" w:customStyle="1" w:styleId="Pavadinimas">
    <w:name w:val="Pavadinimas"/>
    <w:uiPriority w:val="99"/>
    <w:rsid w:val="00C22EF7"/>
    <w:pPr>
      <w:snapToGrid w:val="0"/>
      <w:ind w:left="850"/>
    </w:pPr>
    <w:rPr>
      <w:rFonts w:ascii="TimesLT" w:eastAsia="Times New Roman" w:hAnsi="TimesLT"/>
      <w:b/>
      <w:caps/>
      <w:sz w:val="22"/>
      <w:lang w:val="en-US" w:eastAsia="en-US"/>
    </w:rPr>
  </w:style>
  <w:style w:type="paragraph" w:customStyle="1" w:styleId="ISTATYMAS">
    <w:name w:val="ISTATYMAS"/>
    <w:uiPriority w:val="99"/>
    <w:rsid w:val="00C22EF7"/>
    <w:pPr>
      <w:snapToGrid w:val="0"/>
      <w:jc w:val="center"/>
    </w:pPr>
    <w:rPr>
      <w:rFonts w:ascii="TimesLT" w:eastAsia="Times New Roman" w:hAnsi="TimesLT"/>
      <w:lang w:val="en-US" w:eastAsia="en-US"/>
    </w:rPr>
  </w:style>
  <w:style w:type="paragraph" w:customStyle="1" w:styleId="Prezidentas">
    <w:name w:val="Prezidentas"/>
    <w:uiPriority w:val="99"/>
    <w:rsid w:val="00C22EF7"/>
    <w:pPr>
      <w:tabs>
        <w:tab w:val="right" w:pos="9808"/>
      </w:tabs>
      <w:snapToGrid w:val="0"/>
    </w:pPr>
    <w:rPr>
      <w:rFonts w:ascii="TimesLT" w:eastAsia="Times New Roman" w:hAnsi="TimesLT"/>
      <w:caps/>
      <w:lang w:val="en-US" w:eastAsia="en-US"/>
    </w:rPr>
  </w:style>
  <w:style w:type="paragraph" w:customStyle="1" w:styleId="Linija">
    <w:name w:val="Linija"/>
    <w:basedOn w:val="Normal"/>
    <w:uiPriority w:val="99"/>
    <w:rsid w:val="00C22EF7"/>
    <w:pPr>
      <w:snapToGrid w:val="0"/>
      <w:jc w:val="center"/>
    </w:pPr>
    <w:rPr>
      <w:rFonts w:ascii="TimesLT" w:hAnsi="TimesLT"/>
      <w:sz w:val="12"/>
      <w:szCs w:val="20"/>
      <w:lang w:val="en-US"/>
    </w:rPr>
  </w:style>
  <w:style w:type="character" w:customStyle="1" w:styleId="WW8Num2z0">
    <w:name w:val="WW8Num2z0"/>
    <w:uiPriority w:val="99"/>
    <w:rsid w:val="00C22EF7"/>
    <w:rPr>
      <w:rFonts w:ascii="Symbol" w:hAnsi="Symbol"/>
    </w:rPr>
  </w:style>
  <w:style w:type="character" w:customStyle="1" w:styleId="WW8Num22z0">
    <w:name w:val="WW8Num22z0"/>
    <w:uiPriority w:val="99"/>
    <w:rsid w:val="00C22EF7"/>
    <w:rPr>
      <w:rFonts w:ascii="Symbol" w:hAnsi="Symbol"/>
    </w:rPr>
  </w:style>
  <w:style w:type="paragraph" w:customStyle="1" w:styleId="CentrBoldm">
    <w:name w:val="CentrBoldm"/>
    <w:basedOn w:val="Normal"/>
    <w:uiPriority w:val="99"/>
    <w:rsid w:val="00C22EF7"/>
    <w:pPr>
      <w:autoSpaceDE w:val="0"/>
      <w:autoSpaceDN w:val="0"/>
      <w:adjustRightInd w:val="0"/>
      <w:jc w:val="center"/>
    </w:pPr>
    <w:rPr>
      <w:rFonts w:ascii="TimesLT" w:hAnsi="TimesLT"/>
      <w:b/>
      <w:bCs/>
      <w:sz w:val="20"/>
      <w:lang w:val="en-US"/>
    </w:rPr>
  </w:style>
  <w:style w:type="paragraph" w:customStyle="1" w:styleId="Patvirtinta">
    <w:name w:val="Patvirtinta"/>
    <w:uiPriority w:val="99"/>
    <w:rsid w:val="00C22EF7"/>
    <w:pPr>
      <w:tabs>
        <w:tab w:val="left" w:pos="1304"/>
        <w:tab w:val="left" w:pos="1457"/>
        <w:tab w:val="left" w:pos="1604"/>
        <w:tab w:val="left" w:pos="1757"/>
      </w:tabs>
      <w:autoSpaceDE w:val="0"/>
      <w:autoSpaceDN w:val="0"/>
      <w:adjustRightInd w:val="0"/>
      <w:ind w:left="5953"/>
    </w:pPr>
    <w:rPr>
      <w:rFonts w:ascii="TimesLT" w:eastAsia="Times New Roman" w:hAnsi="TimesLT"/>
      <w:lang w:val="en-US" w:eastAsia="en-US"/>
    </w:rPr>
  </w:style>
  <w:style w:type="paragraph" w:customStyle="1" w:styleId="MAZAS">
    <w:name w:val="MAZAS"/>
    <w:uiPriority w:val="99"/>
    <w:rsid w:val="00C22EF7"/>
    <w:pPr>
      <w:autoSpaceDE w:val="0"/>
      <w:autoSpaceDN w:val="0"/>
      <w:adjustRightInd w:val="0"/>
      <w:ind w:firstLine="312"/>
      <w:jc w:val="both"/>
    </w:pPr>
    <w:rPr>
      <w:rFonts w:ascii="TimesLT" w:eastAsia="Times New Roman" w:hAnsi="TimesLT"/>
      <w:color w:val="000000"/>
      <w:sz w:val="8"/>
      <w:szCs w:val="8"/>
      <w:lang w:val="en-US" w:eastAsia="en-US"/>
    </w:rPr>
  </w:style>
  <w:style w:type="paragraph" w:customStyle="1" w:styleId="LentaCENTR">
    <w:name w:val="Lenta CENTR"/>
    <w:basedOn w:val="BodyText1"/>
    <w:uiPriority w:val="99"/>
    <w:rsid w:val="00C22EF7"/>
    <w:pPr>
      <w:suppressAutoHyphens/>
      <w:autoSpaceDE w:val="0"/>
      <w:autoSpaceDN w:val="0"/>
      <w:adjustRightInd w:val="0"/>
      <w:snapToGrid/>
      <w:spacing w:line="298" w:lineRule="auto"/>
      <w:ind w:firstLine="0"/>
      <w:jc w:val="center"/>
      <w:textAlignment w:val="center"/>
    </w:pPr>
    <w:rPr>
      <w:rFonts w:ascii="Times New Roman" w:hAnsi="Times New Roman"/>
      <w:color w:val="000000"/>
    </w:rPr>
  </w:style>
  <w:style w:type="paragraph" w:styleId="HTMLPreformatted">
    <w:name w:val="HTML Preformatted"/>
    <w:basedOn w:val="Normal"/>
    <w:link w:val="HTMLPreformattedChar"/>
    <w:uiPriority w:val="99"/>
    <w:rsid w:val="00C22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GB" w:eastAsia="lt-LT"/>
    </w:rPr>
  </w:style>
  <w:style w:type="character" w:customStyle="1" w:styleId="HTMLPreformattedChar">
    <w:name w:val="HTML Preformatted Char"/>
    <w:link w:val="HTMLPreformatted"/>
    <w:uiPriority w:val="99"/>
    <w:locked/>
    <w:rsid w:val="00C22EF7"/>
    <w:rPr>
      <w:rFonts w:ascii="Courier New" w:hAnsi="Courier New" w:cs="Times New Roman"/>
      <w:sz w:val="20"/>
      <w:lang w:val="en-GB"/>
    </w:rPr>
  </w:style>
  <w:style w:type="paragraph" w:customStyle="1" w:styleId="DiagramaCharCharDiagramaCharCharDiagramaDiagramaDiagramaCharDiagramaDiagramaDiagramaDiagramaDiagrama">
    <w:name w:val="Diagrama Char Char Diagrama Char Char Diagrama Diagrama Diagrama Char Diagrama Diagrama Diagrama Diagrama Diagrama"/>
    <w:basedOn w:val="Normal"/>
    <w:semiHidden/>
    <w:rsid w:val="00C22EF7"/>
    <w:pPr>
      <w:spacing w:after="160" w:line="240" w:lineRule="exact"/>
    </w:pPr>
    <w:rPr>
      <w:rFonts w:ascii="Verdana" w:hAnsi="Verdana" w:cs="Verdana"/>
      <w:sz w:val="20"/>
      <w:szCs w:val="20"/>
      <w:lang w:eastAsia="lt-LT"/>
    </w:rPr>
  </w:style>
  <w:style w:type="character" w:customStyle="1" w:styleId="small1">
    <w:name w:val="small1"/>
    <w:uiPriority w:val="99"/>
    <w:rsid w:val="00C22EF7"/>
    <w:rPr>
      <w:rFonts w:ascii="Verdana" w:hAnsi="Verdana"/>
      <w:sz w:val="15"/>
    </w:rPr>
  </w:style>
  <w:style w:type="paragraph" w:customStyle="1" w:styleId="TableSmall">
    <w:name w:val="Table_Small"/>
    <w:basedOn w:val="Normal"/>
    <w:uiPriority w:val="99"/>
    <w:rsid w:val="00C22EF7"/>
    <w:pPr>
      <w:spacing w:before="40" w:after="40"/>
    </w:pPr>
    <w:rPr>
      <w:rFonts w:ascii="Arial" w:hAnsi="Arial"/>
      <w:sz w:val="16"/>
      <w:szCs w:val="20"/>
      <w:lang w:val="en-US"/>
    </w:rPr>
  </w:style>
  <w:style w:type="paragraph" w:customStyle="1" w:styleId="Alnostext">
    <w:name w:val="Alnos text"/>
    <w:basedOn w:val="Normal"/>
    <w:link w:val="AlnostextChar"/>
    <w:uiPriority w:val="99"/>
    <w:rsid w:val="00C22EF7"/>
    <w:pPr>
      <w:spacing w:before="120" w:after="120"/>
      <w:jc w:val="both"/>
    </w:pPr>
    <w:rPr>
      <w:rFonts w:ascii="Arial" w:eastAsia="Calibri" w:hAnsi="Arial"/>
      <w:szCs w:val="20"/>
      <w:lang w:eastAsia="lt-LT"/>
    </w:rPr>
  </w:style>
  <w:style w:type="character" w:customStyle="1" w:styleId="AlnostextChar">
    <w:name w:val="Alnos text Char"/>
    <w:link w:val="Alnostext"/>
    <w:uiPriority w:val="99"/>
    <w:locked/>
    <w:rsid w:val="00C22EF7"/>
    <w:rPr>
      <w:rFonts w:ascii="Arial" w:hAnsi="Arial"/>
      <w:sz w:val="24"/>
    </w:rPr>
  </w:style>
  <w:style w:type="paragraph" w:customStyle="1" w:styleId="linija0">
    <w:name w:val="linija"/>
    <w:basedOn w:val="Normal"/>
    <w:uiPriority w:val="99"/>
    <w:rsid w:val="00C22EF7"/>
    <w:pPr>
      <w:spacing w:before="100" w:beforeAutospacing="1" w:after="100" w:afterAutospacing="1"/>
    </w:pPr>
    <w:rPr>
      <w:lang w:eastAsia="lt-LT"/>
    </w:rPr>
  </w:style>
  <w:style w:type="character" w:customStyle="1" w:styleId="normal1">
    <w:name w:val="normal1"/>
    <w:uiPriority w:val="99"/>
    <w:rsid w:val="00C22EF7"/>
    <w:rPr>
      <w:rFonts w:cs="Times New Roman"/>
    </w:rPr>
  </w:style>
  <w:style w:type="paragraph" w:customStyle="1" w:styleId="DiagramaDiagrama9">
    <w:name w:val="Diagrama Diagrama9"/>
    <w:basedOn w:val="Normal"/>
    <w:uiPriority w:val="99"/>
    <w:rsid w:val="00C22EF7"/>
    <w:pPr>
      <w:spacing w:after="160" w:line="240" w:lineRule="exact"/>
    </w:pPr>
    <w:rPr>
      <w:rFonts w:ascii="Verdana" w:hAnsi="Verdana"/>
      <w:sz w:val="20"/>
      <w:szCs w:val="20"/>
      <w:lang w:val="en-US" w:eastAsia="lt-LT"/>
    </w:rPr>
  </w:style>
  <w:style w:type="paragraph" w:customStyle="1" w:styleId="Vorbemerkungen">
    <w:name w:val="Vorbemerkungen"/>
    <w:basedOn w:val="Normal"/>
    <w:uiPriority w:val="99"/>
    <w:rsid w:val="00C22EF7"/>
    <w:rPr>
      <w:rFonts w:ascii="Arial" w:hAnsi="Arial"/>
      <w:sz w:val="20"/>
      <w:lang w:eastAsia="lt-LT"/>
    </w:rPr>
  </w:style>
  <w:style w:type="paragraph" w:customStyle="1" w:styleId="Bauteilberschrift">
    <w:name w:val="Bauteilüberschrift"/>
    <w:next w:val="Normal"/>
    <w:uiPriority w:val="99"/>
    <w:rsid w:val="00C22EF7"/>
    <w:pPr>
      <w:keepNext/>
      <w:keepLines/>
      <w:spacing w:before="480" w:after="240"/>
    </w:pPr>
    <w:rPr>
      <w:rFonts w:ascii="Arial" w:eastAsia="Times New Roman" w:hAnsi="Arial"/>
      <w:noProof/>
      <w:lang w:val="de-DE" w:eastAsia="de-DE"/>
    </w:rPr>
  </w:style>
  <w:style w:type="paragraph" w:customStyle="1" w:styleId="Positionssummen">
    <w:name w:val="Positionssummen"/>
    <w:uiPriority w:val="99"/>
    <w:rsid w:val="00C22EF7"/>
    <w:pPr>
      <w:tabs>
        <w:tab w:val="right" w:pos="7655"/>
        <w:tab w:val="right" w:pos="9922"/>
      </w:tabs>
      <w:spacing w:before="240"/>
    </w:pPr>
    <w:rPr>
      <w:rFonts w:ascii="Arial" w:eastAsia="Times New Roman" w:hAnsi="Arial"/>
      <w:b/>
      <w:noProof/>
      <w:lang w:val="de-DE" w:eastAsia="de-DE"/>
    </w:rPr>
  </w:style>
  <w:style w:type="paragraph" w:customStyle="1" w:styleId="Zusammenstellung">
    <w:name w:val="Zusammenstellung"/>
    <w:uiPriority w:val="99"/>
    <w:rsid w:val="00C22EF7"/>
    <w:pPr>
      <w:tabs>
        <w:tab w:val="left" w:pos="1985"/>
        <w:tab w:val="right" w:pos="7797"/>
        <w:tab w:val="right" w:pos="9921"/>
      </w:tabs>
    </w:pPr>
    <w:rPr>
      <w:rFonts w:ascii="Arial" w:eastAsia="Times New Roman" w:hAnsi="Arial"/>
      <w:noProof/>
      <w:lang w:val="de-DE" w:eastAsia="de-DE"/>
    </w:rPr>
  </w:style>
  <w:style w:type="paragraph" w:customStyle="1" w:styleId="Zusammenstellung-Alternative">
    <w:name w:val="Zusammenstellung-Alternative"/>
    <w:basedOn w:val="Zusammenstellung"/>
    <w:uiPriority w:val="99"/>
    <w:rsid w:val="00C22EF7"/>
    <w:pPr>
      <w:ind w:left="284"/>
    </w:pPr>
    <w:rPr>
      <w:i/>
      <w:sz w:val="16"/>
    </w:rPr>
  </w:style>
  <w:style w:type="paragraph" w:customStyle="1" w:styleId="FIRMAKOPF">
    <w:name w:val="FIRMA_KOPF"/>
    <w:basedOn w:val="Normal"/>
    <w:uiPriority w:val="99"/>
    <w:rsid w:val="00C22EF7"/>
    <w:rPr>
      <w:rFonts w:ascii="Arial" w:hAnsi="Arial"/>
      <w:sz w:val="16"/>
      <w:lang w:eastAsia="lt-LT"/>
    </w:rPr>
  </w:style>
  <w:style w:type="paragraph" w:customStyle="1" w:styleId="Artikel">
    <w:name w:val="Artikel"/>
    <w:basedOn w:val="Normal"/>
    <w:uiPriority w:val="99"/>
    <w:rsid w:val="00C22EF7"/>
    <w:pPr>
      <w:tabs>
        <w:tab w:val="right" w:pos="851"/>
        <w:tab w:val="right" w:pos="9923"/>
      </w:tabs>
      <w:ind w:left="1134" w:hanging="1134"/>
    </w:pPr>
    <w:rPr>
      <w:rFonts w:ascii="Arial" w:hAnsi="Arial"/>
      <w:sz w:val="20"/>
      <w:lang w:eastAsia="lt-LT"/>
    </w:rPr>
  </w:style>
  <w:style w:type="paragraph" w:customStyle="1" w:styleId="Artikel-Alternative">
    <w:name w:val="Artikel-Alternative"/>
    <w:basedOn w:val="Artikel"/>
    <w:uiPriority w:val="99"/>
    <w:rsid w:val="00C22EF7"/>
    <w:pPr>
      <w:tabs>
        <w:tab w:val="clear" w:pos="851"/>
        <w:tab w:val="right" w:pos="1418"/>
        <w:tab w:val="left" w:pos="6237"/>
      </w:tabs>
      <w:ind w:left="1701" w:hanging="1701"/>
    </w:pPr>
    <w:rPr>
      <w:i/>
    </w:rPr>
  </w:style>
  <w:style w:type="paragraph" w:customStyle="1" w:styleId="Baureihe">
    <w:name w:val="Baureihe"/>
    <w:basedOn w:val="Normal"/>
    <w:uiPriority w:val="99"/>
    <w:rsid w:val="00C22EF7"/>
    <w:pPr>
      <w:keepNext/>
      <w:keepLines/>
      <w:tabs>
        <w:tab w:val="left" w:pos="2977"/>
        <w:tab w:val="right" w:pos="5103"/>
      </w:tabs>
      <w:spacing w:before="480" w:after="120"/>
      <w:ind w:left="709"/>
    </w:pPr>
    <w:rPr>
      <w:rFonts w:ascii="Arial" w:hAnsi="Arial"/>
      <w:sz w:val="20"/>
      <w:lang w:eastAsia="lt-LT"/>
    </w:rPr>
  </w:style>
  <w:style w:type="paragraph" w:customStyle="1" w:styleId="Baureihe-Alternative">
    <w:name w:val="Baureihe-Alternative"/>
    <w:basedOn w:val="Baureihe"/>
    <w:uiPriority w:val="99"/>
    <w:rsid w:val="00C22EF7"/>
    <w:pPr>
      <w:ind w:left="992"/>
    </w:pPr>
    <w:rPr>
      <w:i/>
    </w:rPr>
  </w:style>
  <w:style w:type="paragraph" w:customStyle="1" w:styleId="Bauteilberschrift-Alternative">
    <w:name w:val="Bauteilüberschrift-Alternative"/>
    <w:basedOn w:val="Bauteilberschrift"/>
    <w:uiPriority w:val="99"/>
    <w:rsid w:val="00C22EF7"/>
    <w:pPr>
      <w:tabs>
        <w:tab w:val="left" w:pos="6237"/>
      </w:tabs>
      <w:ind w:left="284"/>
    </w:pPr>
    <w:rPr>
      <w:i/>
    </w:rPr>
  </w:style>
  <w:style w:type="paragraph" w:customStyle="1" w:styleId="Endbemerkungen">
    <w:name w:val="Endbemerkungen"/>
    <w:basedOn w:val="Normal"/>
    <w:uiPriority w:val="99"/>
    <w:rsid w:val="00C22EF7"/>
    <w:rPr>
      <w:rFonts w:ascii="Arial" w:hAnsi="Arial"/>
      <w:sz w:val="20"/>
      <w:lang w:eastAsia="lt-LT"/>
    </w:rPr>
  </w:style>
  <w:style w:type="paragraph" w:customStyle="1" w:styleId="Markovariable">
    <w:name w:val="Markovariable"/>
    <w:basedOn w:val="Normal"/>
    <w:uiPriority w:val="99"/>
    <w:rsid w:val="00C22EF7"/>
    <w:rPr>
      <w:rFonts w:ascii="Arial" w:hAnsi="Arial"/>
      <w:vanish/>
      <w:color w:val="0000FF"/>
      <w:sz w:val="20"/>
      <w:lang w:eastAsia="lt-LT"/>
    </w:rPr>
  </w:style>
  <w:style w:type="paragraph" w:customStyle="1" w:styleId="Position">
    <w:name w:val="Position"/>
    <w:basedOn w:val="Normal"/>
    <w:uiPriority w:val="99"/>
    <w:rsid w:val="00C22EF7"/>
    <w:pPr>
      <w:keepNext/>
      <w:keepLines/>
      <w:tabs>
        <w:tab w:val="left" w:pos="993"/>
        <w:tab w:val="right" w:pos="5670"/>
      </w:tabs>
      <w:spacing w:before="480" w:after="120"/>
      <w:ind w:left="425" w:hanging="425"/>
    </w:pPr>
    <w:rPr>
      <w:rFonts w:ascii="Arial" w:hAnsi="Arial"/>
      <w:lang w:eastAsia="lt-LT"/>
    </w:rPr>
  </w:style>
  <w:style w:type="paragraph" w:customStyle="1" w:styleId="Position-Alternative">
    <w:name w:val="Position-Alternative"/>
    <w:basedOn w:val="Position"/>
    <w:uiPriority w:val="99"/>
    <w:rsid w:val="00C22EF7"/>
    <w:pPr>
      <w:tabs>
        <w:tab w:val="left" w:pos="6237"/>
      </w:tabs>
      <w:ind w:left="709"/>
    </w:pPr>
    <w:rPr>
      <w:i/>
    </w:rPr>
  </w:style>
  <w:style w:type="paragraph" w:customStyle="1" w:styleId="Positionssummen-Alternative">
    <w:name w:val="Positionssummen-Alternative"/>
    <w:basedOn w:val="Positionssummen"/>
    <w:uiPriority w:val="99"/>
    <w:rsid w:val="00C22EF7"/>
    <w:pPr>
      <w:ind w:left="284"/>
    </w:pPr>
    <w:rPr>
      <w:i/>
    </w:rPr>
  </w:style>
  <w:style w:type="paragraph" w:customStyle="1" w:styleId="PositionsZusammenfassung">
    <w:name w:val="PositionsZusammenfassung"/>
    <w:basedOn w:val="Position"/>
    <w:uiPriority w:val="99"/>
    <w:rsid w:val="00C22EF7"/>
    <w:pPr>
      <w:spacing w:after="0"/>
    </w:pPr>
    <w:rPr>
      <w:rFonts w:cs="Arial"/>
      <w:b/>
      <w:sz w:val="28"/>
    </w:rPr>
  </w:style>
  <w:style w:type="paragraph" w:customStyle="1" w:styleId="Postition-Alternative">
    <w:name w:val="Postition-Alternative"/>
    <w:basedOn w:val="Position"/>
    <w:uiPriority w:val="99"/>
    <w:rsid w:val="00C22EF7"/>
    <w:pPr>
      <w:tabs>
        <w:tab w:val="left" w:pos="6237"/>
      </w:tabs>
      <w:ind w:left="709"/>
    </w:pPr>
    <w:rPr>
      <w:i/>
      <w:sz w:val="16"/>
    </w:rPr>
  </w:style>
  <w:style w:type="paragraph" w:customStyle="1" w:styleId="ZusammenstellungZuAbschlag">
    <w:name w:val="Zusammenstellung_ZuAbschlag"/>
    <w:basedOn w:val="Zusammenstellung"/>
    <w:autoRedefine/>
    <w:uiPriority w:val="99"/>
    <w:rsid w:val="00C22EF7"/>
    <w:pPr>
      <w:ind w:left="1985"/>
    </w:pPr>
  </w:style>
  <w:style w:type="paragraph" w:customStyle="1" w:styleId="KDZwischensumme">
    <w:name w:val="K_D_Zwischensumme"/>
    <w:uiPriority w:val="99"/>
    <w:rsid w:val="00C22EF7"/>
    <w:rPr>
      <w:rFonts w:ascii="Courier New" w:eastAsia="Times New Roman" w:hAnsi="Courier New"/>
      <w:lang w:val="de-DE" w:eastAsia="de-DE"/>
    </w:rPr>
  </w:style>
  <w:style w:type="character" w:customStyle="1" w:styleId="CharChar6">
    <w:name w:val="Char Char6"/>
    <w:uiPriority w:val="99"/>
    <w:rsid w:val="00C22EF7"/>
    <w:rPr>
      <w:sz w:val="24"/>
      <w:lang w:val="lt-LT" w:eastAsia="lt-LT"/>
    </w:rPr>
  </w:style>
  <w:style w:type="paragraph" w:customStyle="1" w:styleId="Char">
    <w:name w:val="Char"/>
    <w:basedOn w:val="Normal"/>
    <w:uiPriority w:val="99"/>
    <w:rsid w:val="00C22EF7"/>
    <w:pPr>
      <w:spacing w:after="160" w:line="240" w:lineRule="exact"/>
    </w:pPr>
    <w:rPr>
      <w:rFonts w:ascii="Tahoma" w:hAnsi="Tahoma"/>
      <w:sz w:val="20"/>
      <w:szCs w:val="20"/>
      <w:lang w:val="en-US"/>
    </w:rPr>
  </w:style>
  <w:style w:type="character" w:customStyle="1" w:styleId="tblrowlbl1">
    <w:name w:val="tblrowlbl1"/>
    <w:uiPriority w:val="99"/>
    <w:rsid w:val="00C22EF7"/>
    <w:rPr>
      <w:rFonts w:ascii="Arial" w:hAnsi="Arial"/>
      <w:b/>
      <w:color w:val="000000"/>
      <w:sz w:val="18"/>
      <w:shd w:val="clear" w:color="auto" w:fill="FFFFFF"/>
    </w:rPr>
  </w:style>
  <w:style w:type="character" w:customStyle="1" w:styleId="parahead1">
    <w:name w:val="parahead1"/>
    <w:uiPriority w:val="99"/>
    <w:rsid w:val="00C22EF7"/>
    <w:rPr>
      <w:rFonts w:ascii="Verdana" w:hAnsi="Verdana"/>
      <w:b/>
      <w:color w:val="000000"/>
      <w:sz w:val="17"/>
    </w:rPr>
  </w:style>
  <w:style w:type="paragraph" w:customStyle="1" w:styleId="Default">
    <w:name w:val="Default"/>
    <w:uiPriority w:val="99"/>
    <w:rsid w:val="00C22EF7"/>
    <w:pPr>
      <w:autoSpaceDE w:val="0"/>
      <w:autoSpaceDN w:val="0"/>
      <w:adjustRightInd w:val="0"/>
    </w:pPr>
    <w:rPr>
      <w:rFonts w:ascii="Times New Roman" w:hAnsi="Times New Roman"/>
      <w:color w:val="000000"/>
      <w:sz w:val="24"/>
      <w:szCs w:val="24"/>
      <w:lang w:val="en-US" w:eastAsia="en-US"/>
    </w:rPr>
  </w:style>
  <w:style w:type="paragraph" w:customStyle="1" w:styleId="1LaikopressC0">
    <w:name w:val="1: Laiško press C0"/>
    <w:basedOn w:val="Normal"/>
    <w:uiPriority w:val="99"/>
    <w:rsid w:val="00C22EF7"/>
    <w:rPr>
      <w:rFonts w:ascii="Arial" w:eastAsia="MS Mincho" w:hAnsi="Arial"/>
      <w:kern w:val="28"/>
      <w:sz w:val="22"/>
      <w:szCs w:val="20"/>
    </w:rPr>
  </w:style>
  <w:style w:type="character" w:styleId="Strong">
    <w:name w:val="Strong"/>
    <w:uiPriority w:val="22"/>
    <w:qFormat/>
    <w:rsid w:val="00C22EF7"/>
    <w:rPr>
      <w:rFonts w:cs="Times New Roman"/>
      <w:b/>
    </w:rPr>
  </w:style>
  <w:style w:type="paragraph" w:styleId="List">
    <w:name w:val="List"/>
    <w:basedOn w:val="Normal"/>
    <w:uiPriority w:val="99"/>
    <w:rsid w:val="00C22EF7"/>
    <w:pPr>
      <w:ind w:left="283" w:hanging="283"/>
    </w:pPr>
    <w:rPr>
      <w:szCs w:val="20"/>
      <w:lang w:eastAsia="lt-LT"/>
    </w:rPr>
  </w:style>
  <w:style w:type="character" w:customStyle="1" w:styleId="dimesioni1">
    <w:name w:val="dimesioni1"/>
    <w:uiPriority w:val="99"/>
    <w:rsid w:val="00C22EF7"/>
    <w:rPr>
      <w:caps/>
      <w:sz w:val="15"/>
    </w:rPr>
  </w:style>
  <w:style w:type="paragraph" w:styleId="BlockText">
    <w:name w:val="Block Text"/>
    <w:basedOn w:val="Normal"/>
    <w:uiPriority w:val="99"/>
    <w:semiHidden/>
    <w:rsid w:val="00C22EF7"/>
    <w:pPr>
      <w:tabs>
        <w:tab w:val="left" w:pos="1080"/>
      </w:tabs>
      <w:suppressAutoHyphens/>
      <w:spacing w:after="200"/>
      <w:ind w:left="1080" w:right="-72" w:hanging="540"/>
      <w:jc w:val="both"/>
    </w:pPr>
    <w:rPr>
      <w:szCs w:val="20"/>
      <w:lang w:val="en-US"/>
    </w:rPr>
  </w:style>
  <w:style w:type="paragraph" w:customStyle="1" w:styleId="BodyText20">
    <w:name w:val="Body Text2"/>
    <w:uiPriority w:val="99"/>
    <w:rsid w:val="00C22EF7"/>
    <w:pPr>
      <w:snapToGrid w:val="0"/>
      <w:ind w:firstLine="312"/>
      <w:jc w:val="both"/>
    </w:pPr>
    <w:rPr>
      <w:rFonts w:ascii="TimesLT" w:eastAsia="Times New Roman" w:hAnsi="TimesLT"/>
      <w:lang w:val="en-US" w:eastAsia="en-US"/>
    </w:rPr>
  </w:style>
  <w:style w:type="paragraph" w:customStyle="1" w:styleId="PreformattedText">
    <w:name w:val="Preformatted Text"/>
    <w:basedOn w:val="Normal"/>
    <w:uiPriority w:val="99"/>
    <w:rsid w:val="00B576D3"/>
    <w:pPr>
      <w:widowControl w:val="0"/>
      <w:suppressAutoHyphens/>
    </w:pPr>
    <w:rPr>
      <w:rFonts w:ascii="Courier New" w:eastAsia="Calibri" w:hAnsi="Courier New" w:cs="Courier New"/>
      <w:kern w:val="1"/>
      <w:sz w:val="20"/>
      <w:szCs w:val="20"/>
      <w:lang w:eastAsia="hi-IN" w:bidi="hi-IN"/>
    </w:rPr>
  </w:style>
  <w:style w:type="paragraph" w:customStyle="1" w:styleId="HeaderA">
    <w:name w:val="Header A"/>
    <w:basedOn w:val="Normal"/>
    <w:uiPriority w:val="99"/>
    <w:rsid w:val="00B576D3"/>
    <w:pPr>
      <w:tabs>
        <w:tab w:val="left" w:pos="851"/>
      </w:tabs>
      <w:suppressAutoHyphens/>
      <w:jc w:val="center"/>
    </w:pPr>
    <w:rPr>
      <w:b/>
      <w:bCs/>
      <w:szCs w:val="20"/>
      <w:lang w:eastAsia="ar-SA"/>
    </w:rPr>
  </w:style>
  <w:style w:type="paragraph" w:customStyle="1" w:styleId="1LaikopressC00">
    <w:name w:val="1: Laiðko press C0"/>
    <w:basedOn w:val="Normal"/>
    <w:uiPriority w:val="99"/>
    <w:rsid w:val="00B576D3"/>
    <w:rPr>
      <w:rFonts w:ascii="Arial" w:hAnsi="Arial"/>
      <w:kern w:val="28"/>
      <w:sz w:val="22"/>
      <w:szCs w:val="20"/>
    </w:rPr>
  </w:style>
  <w:style w:type="character" w:customStyle="1" w:styleId="hps">
    <w:name w:val="hps"/>
    <w:uiPriority w:val="99"/>
    <w:rsid w:val="00B576D3"/>
    <w:rPr>
      <w:rFonts w:cs="Times New Roman"/>
    </w:rPr>
  </w:style>
  <w:style w:type="paragraph" w:customStyle="1" w:styleId="Char1">
    <w:name w:val="Char1"/>
    <w:basedOn w:val="Normal"/>
    <w:uiPriority w:val="99"/>
    <w:rsid w:val="009615B4"/>
    <w:pPr>
      <w:suppressAutoHyphens/>
      <w:spacing w:after="160" w:line="240" w:lineRule="exact"/>
    </w:pPr>
    <w:rPr>
      <w:rFonts w:ascii="Tahoma" w:hAnsi="Tahoma" w:cs="Mangal"/>
      <w:kern w:val="1"/>
      <w:lang w:val="en-US" w:eastAsia="hi-IN" w:bidi="hi-IN"/>
    </w:rPr>
  </w:style>
  <w:style w:type="paragraph" w:customStyle="1" w:styleId="Lentelsturinys">
    <w:name w:val="Lentelės turinys"/>
    <w:basedOn w:val="Normal"/>
    <w:uiPriority w:val="99"/>
    <w:rsid w:val="00884E6A"/>
    <w:pPr>
      <w:widowControl w:val="0"/>
      <w:suppressLineNumbers/>
      <w:suppressAutoHyphens/>
    </w:pPr>
    <w:rPr>
      <w:rFonts w:eastAsia="SimSun" w:cs="Mangal"/>
      <w:kern w:val="2"/>
      <w:lang w:eastAsia="hi-IN" w:bidi="hi-IN"/>
    </w:rPr>
  </w:style>
  <w:style w:type="paragraph" w:styleId="Revision">
    <w:name w:val="Revision"/>
    <w:hidden/>
    <w:uiPriority w:val="99"/>
    <w:semiHidden/>
    <w:rsid w:val="0017541A"/>
    <w:rPr>
      <w:rFonts w:ascii="Times New Roman" w:eastAsia="Times New Roman" w:hAnsi="Times New Roman"/>
      <w:sz w:val="24"/>
      <w:szCs w:val="24"/>
      <w:lang w:eastAsia="en-US"/>
    </w:rPr>
  </w:style>
  <w:style w:type="character" w:customStyle="1" w:styleId="Absatz-Standardschriftart">
    <w:name w:val="Absatz-Standardschriftart"/>
    <w:uiPriority w:val="99"/>
    <w:rsid w:val="00F46C18"/>
  </w:style>
  <w:style w:type="character" w:customStyle="1" w:styleId="WW-Absatz-Standardschriftart">
    <w:name w:val="WW-Absatz-Standardschriftart"/>
    <w:uiPriority w:val="99"/>
    <w:rsid w:val="00F46C18"/>
  </w:style>
  <w:style w:type="character" w:customStyle="1" w:styleId="WW-Absatz-Standardschriftart1">
    <w:name w:val="WW-Absatz-Standardschriftart1"/>
    <w:uiPriority w:val="99"/>
    <w:rsid w:val="00F46C18"/>
  </w:style>
  <w:style w:type="character" w:customStyle="1" w:styleId="WW-Absatz-Standardschriftart11">
    <w:name w:val="WW-Absatz-Standardschriftart11"/>
    <w:uiPriority w:val="99"/>
    <w:rsid w:val="00F46C18"/>
  </w:style>
  <w:style w:type="character" w:customStyle="1" w:styleId="WW-Absatz-Standardschriftart111">
    <w:name w:val="WW-Absatz-Standardschriftart111"/>
    <w:uiPriority w:val="99"/>
    <w:rsid w:val="00F46C18"/>
  </w:style>
  <w:style w:type="paragraph" w:customStyle="1" w:styleId="Antrat">
    <w:name w:val="Antraštė"/>
    <w:basedOn w:val="Normal"/>
    <w:next w:val="BodyText"/>
    <w:uiPriority w:val="99"/>
    <w:rsid w:val="00F46C18"/>
    <w:pPr>
      <w:keepNext/>
      <w:widowControl w:val="0"/>
      <w:suppressAutoHyphens/>
      <w:spacing w:before="240" w:after="120"/>
    </w:pPr>
    <w:rPr>
      <w:rFonts w:ascii="Arial" w:hAnsi="Arial" w:cs="Tahoma"/>
      <w:kern w:val="1"/>
      <w:sz w:val="28"/>
      <w:szCs w:val="28"/>
      <w:lang w:eastAsia="lt-LT"/>
    </w:rPr>
  </w:style>
  <w:style w:type="paragraph" w:customStyle="1" w:styleId="Rodykl">
    <w:name w:val="Rodyklė"/>
    <w:basedOn w:val="Normal"/>
    <w:uiPriority w:val="99"/>
    <w:rsid w:val="00F46C18"/>
    <w:pPr>
      <w:widowControl w:val="0"/>
      <w:suppressLineNumbers/>
      <w:suppressAutoHyphens/>
    </w:pPr>
    <w:rPr>
      <w:rFonts w:cs="Tahoma"/>
      <w:kern w:val="1"/>
      <w:lang w:eastAsia="lt-LT"/>
    </w:rPr>
  </w:style>
  <w:style w:type="paragraph" w:customStyle="1" w:styleId="Lentelsantrat">
    <w:name w:val="Lentelės antraštė"/>
    <w:basedOn w:val="Lentelsturinys"/>
    <w:uiPriority w:val="99"/>
    <w:rsid w:val="00F46C18"/>
    <w:pPr>
      <w:jc w:val="center"/>
    </w:pPr>
    <w:rPr>
      <w:rFonts w:eastAsia="Times New Roman" w:cs="Times New Roman"/>
      <w:b/>
      <w:bCs/>
      <w:kern w:val="1"/>
      <w:lang w:eastAsia="lt-LT" w:bidi="ar-SA"/>
    </w:rPr>
  </w:style>
  <w:style w:type="character" w:customStyle="1" w:styleId="CharChar">
    <w:name w:val="Char Char"/>
    <w:uiPriority w:val="99"/>
    <w:rsid w:val="00F46C18"/>
    <w:rPr>
      <w:rFonts w:ascii="Tahoma" w:hAnsi="Tahoma"/>
      <w:sz w:val="16"/>
      <w:lang w:eastAsia="ar-SA" w:bidi="ar-SA"/>
    </w:rPr>
  </w:style>
  <w:style w:type="character" w:styleId="BookTitle">
    <w:name w:val="Book Title"/>
    <w:uiPriority w:val="99"/>
    <w:qFormat/>
    <w:rsid w:val="001977CE"/>
    <w:rPr>
      <w:rFonts w:cs="Times New Roman"/>
      <w:b/>
      <w:smallCaps/>
      <w:spacing w:val="5"/>
    </w:rPr>
  </w:style>
  <w:style w:type="table" w:customStyle="1" w:styleId="TableGrid1">
    <w:name w:val="Table Grid1"/>
    <w:uiPriority w:val="99"/>
    <w:rsid w:val="00F5187F"/>
    <w:rPr>
      <w:rFonts w:ascii="Times New Roman" w:eastAsia="Times New Roman" w:hAnsi="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9">
    <w:name w:val="Style19"/>
    <w:basedOn w:val="Normal"/>
    <w:uiPriority w:val="99"/>
    <w:rsid w:val="00F5187F"/>
    <w:pPr>
      <w:widowControl w:val="0"/>
      <w:autoSpaceDE w:val="0"/>
      <w:autoSpaceDN w:val="0"/>
      <w:adjustRightInd w:val="0"/>
      <w:spacing w:line="252" w:lineRule="exact"/>
      <w:ind w:hanging="917"/>
      <w:jc w:val="both"/>
    </w:pPr>
    <w:rPr>
      <w:lang w:eastAsia="lt-LT"/>
    </w:rPr>
  </w:style>
  <w:style w:type="paragraph" w:customStyle="1" w:styleId="Style75">
    <w:name w:val="Style75"/>
    <w:basedOn w:val="Normal"/>
    <w:uiPriority w:val="99"/>
    <w:rsid w:val="00F5187F"/>
    <w:pPr>
      <w:widowControl w:val="0"/>
      <w:autoSpaceDE w:val="0"/>
      <w:autoSpaceDN w:val="0"/>
      <w:adjustRightInd w:val="0"/>
      <w:jc w:val="both"/>
    </w:pPr>
    <w:rPr>
      <w:lang w:eastAsia="lt-LT"/>
    </w:rPr>
  </w:style>
  <w:style w:type="character" w:customStyle="1" w:styleId="FontStyle95">
    <w:name w:val="Font Style95"/>
    <w:uiPriority w:val="99"/>
    <w:rsid w:val="00F5187F"/>
    <w:rPr>
      <w:rFonts w:ascii="Times New Roman" w:hAnsi="Times New Roman"/>
      <w:color w:val="000000"/>
      <w:sz w:val="20"/>
    </w:rPr>
  </w:style>
  <w:style w:type="character" w:customStyle="1" w:styleId="FontStyle96">
    <w:name w:val="Font Style96"/>
    <w:uiPriority w:val="99"/>
    <w:rsid w:val="00F5187F"/>
    <w:rPr>
      <w:rFonts w:ascii="Times New Roman" w:hAnsi="Times New Roman"/>
      <w:b/>
      <w:color w:val="000000"/>
      <w:sz w:val="22"/>
    </w:rPr>
  </w:style>
  <w:style w:type="paragraph" w:customStyle="1" w:styleId="Stilius3">
    <w:name w:val="Stilius3"/>
    <w:basedOn w:val="Normal"/>
    <w:uiPriority w:val="99"/>
    <w:rsid w:val="00F5187F"/>
    <w:pPr>
      <w:spacing w:before="200"/>
      <w:jc w:val="both"/>
    </w:pPr>
    <w:rPr>
      <w:sz w:val="22"/>
      <w:szCs w:val="22"/>
    </w:rPr>
  </w:style>
  <w:style w:type="character" w:customStyle="1" w:styleId="Pagrindinistekstas">
    <w:name w:val="Pagrindinis tekstas_"/>
    <w:link w:val="Pagrindinistekstas0"/>
    <w:uiPriority w:val="99"/>
    <w:locked/>
    <w:rsid w:val="00F5187F"/>
    <w:rPr>
      <w:sz w:val="22"/>
      <w:shd w:val="clear" w:color="auto" w:fill="FFFFFF"/>
    </w:rPr>
  </w:style>
  <w:style w:type="paragraph" w:customStyle="1" w:styleId="Pagrindinistekstas0">
    <w:name w:val="Pagrindinis tekstas"/>
    <w:basedOn w:val="Normal"/>
    <w:link w:val="Pagrindinistekstas"/>
    <w:uiPriority w:val="99"/>
    <w:rsid w:val="00F5187F"/>
    <w:pPr>
      <w:shd w:val="clear" w:color="auto" w:fill="FFFFFF"/>
      <w:spacing w:after="300" w:line="311" w:lineRule="exact"/>
      <w:ind w:hanging="340"/>
      <w:jc w:val="both"/>
    </w:pPr>
    <w:rPr>
      <w:rFonts w:ascii="Calibri" w:eastAsia="Calibri" w:hAnsi="Calibri"/>
      <w:sz w:val="22"/>
      <w:szCs w:val="20"/>
      <w:lang w:eastAsia="lt-LT"/>
    </w:rPr>
  </w:style>
  <w:style w:type="character" w:customStyle="1" w:styleId="Temosantrat1">
    <w:name w:val="Temos antraštė #1_"/>
    <w:link w:val="Temosantrat10"/>
    <w:uiPriority w:val="99"/>
    <w:locked/>
    <w:rsid w:val="00F5187F"/>
    <w:rPr>
      <w:sz w:val="22"/>
      <w:shd w:val="clear" w:color="auto" w:fill="FFFFFF"/>
    </w:rPr>
  </w:style>
  <w:style w:type="character" w:customStyle="1" w:styleId="Antratarbaporat">
    <w:name w:val="Antraštė arba poraštė_"/>
    <w:link w:val="Antratarbaporat0"/>
    <w:uiPriority w:val="99"/>
    <w:locked/>
    <w:rsid w:val="00F5187F"/>
    <w:rPr>
      <w:shd w:val="clear" w:color="auto" w:fill="FFFFFF"/>
    </w:rPr>
  </w:style>
  <w:style w:type="character" w:customStyle="1" w:styleId="Antratarbaporat11tk">
    <w:name w:val="Antraštė arba poraštė + 11 tšk."/>
    <w:uiPriority w:val="99"/>
    <w:rsid w:val="00F5187F"/>
    <w:rPr>
      <w:rFonts w:ascii="Times New Roman" w:hAnsi="Times New Roman"/>
      <w:sz w:val="22"/>
      <w:shd w:val="clear" w:color="auto" w:fill="FFFFFF"/>
    </w:rPr>
  </w:style>
  <w:style w:type="paragraph" w:customStyle="1" w:styleId="Temosantrat10">
    <w:name w:val="Temos antraštė #1"/>
    <w:basedOn w:val="Normal"/>
    <w:link w:val="Temosantrat1"/>
    <w:uiPriority w:val="99"/>
    <w:rsid w:val="00F5187F"/>
    <w:pPr>
      <w:shd w:val="clear" w:color="auto" w:fill="FFFFFF"/>
      <w:spacing w:before="300" w:line="751" w:lineRule="exact"/>
      <w:jc w:val="center"/>
      <w:outlineLvl w:val="0"/>
    </w:pPr>
    <w:rPr>
      <w:rFonts w:ascii="Calibri" w:eastAsia="Calibri" w:hAnsi="Calibri"/>
      <w:sz w:val="22"/>
      <w:szCs w:val="20"/>
      <w:lang w:eastAsia="lt-LT"/>
    </w:rPr>
  </w:style>
  <w:style w:type="paragraph" w:customStyle="1" w:styleId="Antratarbaporat0">
    <w:name w:val="Antraštė arba poraštė"/>
    <w:basedOn w:val="Normal"/>
    <w:link w:val="Antratarbaporat"/>
    <w:uiPriority w:val="99"/>
    <w:rsid w:val="00F5187F"/>
    <w:pPr>
      <w:shd w:val="clear" w:color="auto" w:fill="FFFFFF"/>
    </w:pPr>
    <w:rPr>
      <w:rFonts w:ascii="Calibri" w:eastAsia="Calibri" w:hAnsi="Calibri"/>
      <w:sz w:val="20"/>
      <w:szCs w:val="20"/>
      <w:lang w:eastAsia="lt-LT"/>
    </w:rPr>
  </w:style>
  <w:style w:type="paragraph" w:customStyle="1" w:styleId="Style17">
    <w:name w:val="Style17"/>
    <w:basedOn w:val="Normal"/>
    <w:uiPriority w:val="99"/>
    <w:rsid w:val="00F5187F"/>
    <w:pPr>
      <w:widowControl w:val="0"/>
      <w:autoSpaceDE w:val="0"/>
      <w:autoSpaceDN w:val="0"/>
      <w:adjustRightInd w:val="0"/>
    </w:pPr>
    <w:rPr>
      <w:lang w:eastAsia="lt-LT"/>
    </w:rPr>
  </w:style>
  <w:style w:type="character" w:customStyle="1" w:styleId="contentpane">
    <w:name w:val="contentpane"/>
    <w:uiPriority w:val="99"/>
    <w:rsid w:val="00F5187F"/>
  </w:style>
  <w:style w:type="table" w:customStyle="1" w:styleId="TableGrid2">
    <w:name w:val="Table Grid2"/>
    <w:uiPriority w:val="99"/>
    <w:rsid w:val="00E630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EE4D6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1">
    <w:name w:val="Header Char1"/>
    <w:uiPriority w:val="99"/>
    <w:rsid w:val="00EE4D6B"/>
    <w:rPr>
      <w:sz w:val="24"/>
    </w:rPr>
  </w:style>
  <w:style w:type="character" w:customStyle="1" w:styleId="FooterChar1">
    <w:name w:val="Footer Char1"/>
    <w:uiPriority w:val="99"/>
    <w:rsid w:val="00EE4D6B"/>
    <w:rPr>
      <w:sz w:val="24"/>
      <w:lang w:eastAsia="en-US"/>
    </w:rPr>
  </w:style>
  <w:style w:type="paragraph" w:customStyle="1" w:styleId="Style3">
    <w:name w:val="Style3"/>
    <w:basedOn w:val="Normal"/>
    <w:uiPriority w:val="99"/>
    <w:rsid w:val="00EE4D6B"/>
    <w:pPr>
      <w:widowControl w:val="0"/>
      <w:autoSpaceDE w:val="0"/>
      <w:autoSpaceDN w:val="0"/>
      <w:adjustRightInd w:val="0"/>
      <w:spacing w:line="226" w:lineRule="exact"/>
      <w:jc w:val="both"/>
    </w:pPr>
    <w:rPr>
      <w:lang w:eastAsia="lt-LT"/>
    </w:rPr>
  </w:style>
  <w:style w:type="paragraph" w:customStyle="1" w:styleId="Style2">
    <w:name w:val="Style2"/>
    <w:basedOn w:val="Normal"/>
    <w:uiPriority w:val="99"/>
    <w:rsid w:val="00EE4D6B"/>
    <w:pPr>
      <w:widowControl w:val="0"/>
      <w:autoSpaceDE w:val="0"/>
      <w:autoSpaceDN w:val="0"/>
      <w:adjustRightInd w:val="0"/>
      <w:spacing w:line="229" w:lineRule="exact"/>
      <w:jc w:val="center"/>
    </w:pPr>
    <w:rPr>
      <w:lang w:eastAsia="lt-LT"/>
    </w:rPr>
  </w:style>
  <w:style w:type="paragraph" w:customStyle="1" w:styleId="Style6">
    <w:name w:val="Style6"/>
    <w:basedOn w:val="Normal"/>
    <w:uiPriority w:val="99"/>
    <w:rsid w:val="00EE4D6B"/>
    <w:pPr>
      <w:widowControl w:val="0"/>
      <w:autoSpaceDE w:val="0"/>
      <w:autoSpaceDN w:val="0"/>
      <w:adjustRightInd w:val="0"/>
      <w:spacing w:line="274" w:lineRule="exact"/>
      <w:jc w:val="center"/>
    </w:pPr>
    <w:rPr>
      <w:lang w:eastAsia="lt-LT"/>
    </w:rPr>
  </w:style>
  <w:style w:type="paragraph" w:customStyle="1" w:styleId="Style21">
    <w:name w:val="Style21"/>
    <w:basedOn w:val="Normal"/>
    <w:uiPriority w:val="99"/>
    <w:rsid w:val="00EE4D6B"/>
    <w:pPr>
      <w:widowControl w:val="0"/>
      <w:autoSpaceDE w:val="0"/>
      <w:autoSpaceDN w:val="0"/>
      <w:adjustRightInd w:val="0"/>
      <w:spacing w:line="230" w:lineRule="exact"/>
      <w:ind w:firstLine="566"/>
    </w:pPr>
    <w:rPr>
      <w:lang w:eastAsia="lt-LT"/>
    </w:rPr>
  </w:style>
  <w:style w:type="paragraph" w:customStyle="1" w:styleId="Style23">
    <w:name w:val="Style23"/>
    <w:basedOn w:val="Normal"/>
    <w:uiPriority w:val="99"/>
    <w:rsid w:val="00EE4D6B"/>
    <w:pPr>
      <w:widowControl w:val="0"/>
      <w:autoSpaceDE w:val="0"/>
      <w:autoSpaceDN w:val="0"/>
      <w:adjustRightInd w:val="0"/>
    </w:pPr>
    <w:rPr>
      <w:lang w:eastAsia="lt-LT"/>
    </w:rPr>
  </w:style>
  <w:style w:type="paragraph" w:customStyle="1" w:styleId="Style25">
    <w:name w:val="Style25"/>
    <w:basedOn w:val="Normal"/>
    <w:uiPriority w:val="99"/>
    <w:rsid w:val="00EE4D6B"/>
    <w:pPr>
      <w:widowControl w:val="0"/>
      <w:autoSpaceDE w:val="0"/>
      <w:autoSpaceDN w:val="0"/>
      <w:adjustRightInd w:val="0"/>
      <w:spacing w:line="274" w:lineRule="exact"/>
      <w:jc w:val="both"/>
    </w:pPr>
    <w:rPr>
      <w:lang w:eastAsia="lt-LT"/>
    </w:rPr>
  </w:style>
  <w:style w:type="paragraph" w:customStyle="1" w:styleId="Style27">
    <w:name w:val="Style27"/>
    <w:basedOn w:val="Normal"/>
    <w:uiPriority w:val="99"/>
    <w:rsid w:val="00EE4D6B"/>
    <w:pPr>
      <w:widowControl w:val="0"/>
      <w:autoSpaceDE w:val="0"/>
      <w:autoSpaceDN w:val="0"/>
      <w:adjustRightInd w:val="0"/>
      <w:spacing w:line="230" w:lineRule="exact"/>
      <w:ind w:firstLine="581"/>
    </w:pPr>
    <w:rPr>
      <w:lang w:eastAsia="lt-LT"/>
    </w:rPr>
  </w:style>
  <w:style w:type="paragraph" w:customStyle="1" w:styleId="Style29">
    <w:name w:val="Style29"/>
    <w:basedOn w:val="Normal"/>
    <w:uiPriority w:val="99"/>
    <w:rsid w:val="00EE4D6B"/>
    <w:pPr>
      <w:widowControl w:val="0"/>
      <w:autoSpaceDE w:val="0"/>
      <w:autoSpaceDN w:val="0"/>
      <w:adjustRightInd w:val="0"/>
      <w:spacing w:line="254" w:lineRule="exact"/>
      <w:jc w:val="both"/>
    </w:pPr>
    <w:rPr>
      <w:lang w:eastAsia="lt-LT"/>
    </w:rPr>
  </w:style>
  <w:style w:type="paragraph" w:customStyle="1" w:styleId="Style30">
    <w:name w:val="Style30"/>
    <w:basedOn w:val="Normal"/>
    <w:uiPriority w:val="99"/>
    <w:rsid w:val="00EE4D6B"/>
    <w:pPr>
      <w:widowControl w:val="0"/>
      <w:autoSpaceDE w:val="0"/>
      <w:autoSpaceDN w:val="0"/>
      <w:adjustRightInd w:val="0"/>
      <w:spacing w:line="266" w:lineRule="exact"/>
      <w:ind w:firstLine="571"/>
      <w:jc w:val="both"/>
    </w:pPr>
    <w:rPr>
      <w:lang w:eastAsia="lt-LT"/>
    </w:rPr>
  </w:style>
  <w:style w:type="paragraph" w:customStyle="1" w:styleId="Style40">
    <w:name w:val="Style40"/>
    <w:basedOn w:val="Normal"/>
    <w:uiPriority w:val="99"/>
    <w:rsid w:val="00EE4D6B"/>
    <w:pPr>
      <w:widowControl w:val="0"/>
      <w:autoSpaceDE w:val="0"/>
      <w:autoSpaceDN w:val="0"/>
      <w:adjustRightInd w:val="0"/>
    </w:pPr>
    <w:rPr>
      <w:lang w:eastAsia="lt-LT"/>
    </w:rPr>
  </w:style>
  <w:style w:type="paragraph" w:customStyle="1" w:styleId="Style45">
    <w:name w:val="Style45"/>
    <w:basedOn w:val="Normal"/>
    <w:uiPriority w:val="99"/>
    <w:rsid w:val="00EE4D6B"/>
    <w:pPr>
      <w:widowControl w:val="0"/>
      <w:autoSpaceDE w:val="0"/>
      <w:autoSpaceDN w:val="0"/>
      <w:adjustRightInd w:val="0"/>
    </w:pPr>
    <w:rPr>
      <w:lang w:eastAsia="lt-LT"/>
    </w:rPr>
  </w:style>
  <w:style w:type="paragraph" w:customStyle="1" w:styleId="Style64">
    <w:name w:val="Style64"/>
    <w:basedOn w:val="Normal"/>
    <w:uiPriority w:val="99"/>
    <w:rsid w:val="00EE4D6B"/>
    <w:pPr>
      <w:widowControl w:val="0"/>
      <w:autoSpaceDE w:val="0"/>
      <w:autoSpaceDN w:val="0"/>
      <w:adjustRightInd w:val="0"/>
    </w:pPr>
    <w:rPr>
      <w:lang w:eastAsia="lt-LT"/>
    </w:rPr>
  </w:style>
  <w:style w:type="paragraph" w:customStyle="1" w:styleId="Style65">
    <w:name w:val="Style65"/>
    <w:basedOn w:val="Normal"/>
    <w:uiPriority w:val="99"/>
    <w:rsid w:val="00EE4D6B"/>
    <w:pPr>
      <w:widowControl w:val="0"/>
      <w:autoSpaceDE w:val="0"/>
      <w:autoSpaceDN w:val="0"/>
      <w:adjustRightInd w:val="0"/>
      <w:spacing w:line="264" w:lineRule="exact"/>
      <w:jc w:val="both"/>
    </w:pPr>
    <w:rPr>
      <w:lang w:eastAsia="lt-LT"/>
    </w:rPr>
  </w:style>
  <w:style w:type="paragraph" w:customStyle="1" w:styleId="Style69">
    <w:name w:val="Style69"/>
    <w:basedOn w:val="Normal"/>
    <w:uiPriority w:val="99"/>
    <w:rsid w:val="00EE4D6B"/>
    <w:pPr>
      <w:widowControl w:val="0"/>
      <w:autoSpaceDE w:val="0"/>
      <w:autoSpaceDN w:val="0"/>
      <w:adjustRightInd w:val="0"/>
      <w:spacing w:line="290" w:lineRule="exact"/>
      <w:ind w:firstLine="725"/>
    </w:pPr>
    <w:rPr>
      <w:lang w:eastAsia="lt-LT"/>
    </w:rPr>
  </w:style>
  <w:style w:type="paragraph" w:customStyle="1" w:styleId="Style76">
    <w:name w:val="Style76"/>
    <w:basedOn w:val="Normal"/>
    <w:uiPriority w:val="99"/>
    <w:rsid w:val="00EE4D6B"/>
    <w:pPr>
      <w:widowControl w:val="0"/>
      <w:autoSpaceDE w:val="0"/>
      <w:autoSpaceDN w:val="0"/>
      <w:adjustRightInd w:val="0"/>
      <w:spacing w:line="291" w:lineRule="exact"/>
      <w:ind w:firstLine="730"/>
      <w:jc w:val="both"/>
    </w:pPr>
    <w:rPr>
      <w:lang w:eastAsia="lt-LT"/>
    </w:rPr>
  </w:style>
  <w:style w:type="character" w:customStyle="1" w:styleId="FontStyle90">
    <w:name w:val="Font Style90"/>
    <w:uiPriority w:val="99"/>
    <w:rsid w:val="00EE4D6B"/>
    <w:rPr>
      <w:rFonts w:ascii="Times New Roman" w:hAnsi="Times New Roman"/>
      <w:b/>
      <w:i/>
      <w:color w:val="000000"/>
      <w:sz w:val="20"/>
    </w:rPr>
  </w:style>
  <w:style w:type="character" w:customStyle="1" w:styleId="FontStyle91">
    <w:name w:val="Font Style91"/>
    <w:uiPriority w:val="99"/>
    <w:rsid w:val="00EE4D6B"/>
    <w:rPr>
      <w:rFonts w:ascii="Times New Roman" w:hAnsi="Times New Roman"/>
      <w:color w:val="000000"/>
      <w:sz w:val="20"/>
    </w:rPr>
  </w:style>
  <w:style w:type="character" w:customStyle="1" w:styleId="FontStyle92">
    <w:name w:val="Font Style92"/>
    <w:uiPriority w:val="99"/>
    <w:rsid w:val="00EE4D6B"/>
    <w:rPr>
      <w:rFonts w:ascii="Times New Roman" w:hAnsi="Times New Roman"/>
      <w:i/>
      <w:color w:val="000000"/>
      <w:sz w:val="20"/>
    </w:rPr>
  </w:style>
  <w:style w:type="character" w:customStyle="1" w:styleId="FontStyle93">
    <w:name w:val="Font Style93"/>
    <w:uiPriority w:val="99"/>
    <w:rsid w:val="00EE4D6B"/>
    <w:rPr>
      <w:rFonts w:ascii="Times New Roman" w:hAnsi="Times New Roman"/>
      <w:i/>
      <w:color w:val="000000"/>
      <w:sz w:val="12"/>
    </w:rPr>
  </w:style>
  <w:style w:type="character" w:customStyle="1" w:styleId="FontStyle94">
    <w:name w:val="Font Style94"/>
    <w:uiPriority w:val="99"/>
    <w:rsid w:val="00EE4D6B"/>
    <w:rPr>
      <w:rFonts w:ascii="Times New Roman" w:hAnsi="Times New Roman"/>
      <w:i/>
      <w:color w:val="000000"/>
      <w:sz w:val="20"/>
    </w:rPr>
  </w:style>
  <w:style w:type="character" w:customStyle="1" w:styleId="FontStyle97">
    <w:name w:val="Font Style97"/>
    <w:uiPriority w:val="99"/>
    <w:rsid w:val="00EE4D6B"/>
    <w:rPr>
      <w:rFonts w:ascii="Times New Roman" w:hAnsi="Times New Roman"/>
      <w:color w:val="000000"/>
      <w:sz w:val="22"/>
    </w:rPr>
  </w:style>
  <w:style w:type="paragraph" w:customStyle="1" w:styleId="Style55">
    <w:name w:val="Style55"/>
    <w:basedOn w:val="Normal"/>
    <w:uiPriority w:val="99"/>
    <w:rsid w:val="00EE4D6B"/>
    <w:pPr>
      <w:widowControl w:val="0"/>
      <w:autoSpaceDE w:val="0"/>
      <w:autoSpaceDN w:val="0"/>
      <w:adjustRightInd w:val="0"/>
      <w:spacing w:line="250" w:lineRule="exact"/>
      <w:ind w:hanging="902"/>
      <w:jc w:val="both"/>
    </w:pPr>
    <w:rPr>
      <w:lang w:eastAsia="lt-LT"/>
    </w:rPr>
  </w:style>
  <w:style w:type="paragraph" w:customStyle="1" w:styleId="a">
    <w:name w:val="ų"/>
    <w:basedOn w:val="Normal"/>
    <w:rsid w:val="00D97B69"/>
    <w:pPr>
      <w:numPr>
        <w:ilvl w:val="1"/>
        <w:numId w:val="6"/>
      </w:numPr>
      <w:suppressAutoHyphens/>
      <w:jc w:val="both"/>
    </w:pPr>
    <w:rPr>
      <w:lang w:eastAsia="ar-SA"/>
    </w:rPr>
  </w:style>
  <w:style w:type="paragraph" w:customStyle="1" w:styleId="WW-BodyTextIndent3">
    <w:name w:val="WW-Body Text Indent 3"/>
    <w:basedOn w:val="Normal"/>
    <w:uiPriority w:val="99"/>
    <w:rsid w:val="00D97B69"/>
    <w:pPr>
      <w:suppressAutoHyphens/>
      <w:ind w:left="459" w:hanging="425"/>
    </w:pPr>
    <w:rPr>
      <w:sz w:val="20"/>
      <w:szCs w:val="20"/>
      <w:lang w:eastAsia="ar-SA"/>
    </w:rPr>
  </w:style>
  <w:style w:type="paragraph" w:customStyle="1" w:styleId="Body2">
    <w:name w:val="Body 2"/>
    <w:rsid w:val="00B817CE"/>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lang w:eastAsia="zh-TW"/>
    </w:rPr>
  </w:style>
  <w:style w:type="character" w:styleId="IntenseReference">
    <w:name w:val="Intense Reference"/>
    <w:uiPriority w:val="32"/>
    <w:qFormat/>
    <w:rsid w:val="00264454"/>
    <w:rPr>
      <w:b/>
      <w:bCs/>
      <w:smallCaps/>
      <w:color w:val="5B9BD5"/>
      <w:spacing w:val="5"/>
    </w:rPr>
  </w:style>
  <w:style w:type="paragraph" w:styleId="EnvelopeReturn">
    <w:name w:val="envelope return"/>
    <w:basedOn w:val="Normal"/>
    <w:unhideWhenUsed/>
    <w:locked/>
    <w:rsid w:val="00264454"/>
    <w:pPr>
      <w:overflowPunct w:val="0"/>
      <w:autoSpaceDE w:val="0"/>
      <w:autoSpaceDN w:val="0"/>
      <w:adjustRightInd w:val="0"/>
    </w:pPr>
    <w:rPr>
      <w:rFonts w:ascii="NTCourierVK/Cyrillic" w:hAnsi="NTCourierVK/Cyrillic"/>
      <w:sz w:val="20"/>
      <w:szCs w:val="20"/>
      <w:lang w:val="en-US" w:eastAsia="lt-LT"/>
    </w:rPr>
  </w:style>
  <w:style w:type="paragraph" w:customStyle="1" w:styleId="Body">
    <w:name w:val="Body"/>
    <w:rsid w:val="003A495B"/>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bdr w:val="nil"/>
    </w:rPr>
  </w:style>
  <w:style w:type="paragraph" w:customStyle="1" w:styleId="WW-Default">
    <w:name w:val="WW-Default"/>
    <w:uiPriority w:val="99"/>
    <w:rsid w:val="00A03D19"/>
    <w:pPr>
      <w:suppressAutoHyphens/>
      <w:autoSpaceDE w:val="0"/>
    </w:pPr>
    <w:rPr>
      <w:rFonts w:ascii="Times New Roman" w:eastAsia="Arial" w:hAnsi="Times New Roman"/>
      <w:color w:val="000000"/>
      <w:sz w:val="24"/>
      <w:szCs w:val="24"/>
      <w:lang w:val="en-US" w:eastAsia="ar-SA"/>
    </w:rPr>
  </w:style>
  <w:style w:type="paragraph" w:customStyle="1" w:styleId="rtejustify">
    <w:name w:val="rtejustify"/>
    <w:basedOn w:val="Normal"/>
    <w:rsid w:val="001F4012"/>
    <w:pPr>
      <w:spacing w:before="100" w:beforeAutospacing="1" w:after="100" w:afterAutospacing="1"/>
    </w:pPr>
    <w:rPr>
      <w:lang w:val="en-US"/>
    </w:rPr>
  </w:style>
  <w:style w:type="character" w:styleId="Emphasis">
    <w:name w:val="Emphasis"/>
    <w:basedOn w:val="DefaultParagraphFont"/>
    <w:uiPriority w:val="20"/>
    <w:qFormat/>
    <w:locked/>
    <w:rsid w:val="001F4012"/>
    <w:rPr>
      <w:i/>
      <w:iCs/>
    </w:rPr>
  </w:style>
  <w:style w:type="paragraph" w:customStyle="1" w:styleId="rtecenter">
    <w:name w:val="rtecenter"/>
    <w:basedOn w:val="Normal"/>
    <w:rsid w:val="001F4012"/>
    <w:pPr>
      <w:spacing w:before="100" w:beforeAutospacing="1" w:after="100" w:afterAutospacing="1"/>
    </w:pPr>
    <w:rPr>
      <w:lang w:val="en-US"/>
    </w:rPr>
  </w:style>
  <w:style w:type="character" w:styleId="UnresolvedMention">
    <w:name w:val="Unresolved Mention"/>
    <w:basedOn w:val="DefaultParagraphFont"/>
    <w:uiPriority w:val="99"/>
    <w:semiHidden/>
    <w:unhideWhenUsed/>
    <w:rsid w:val="001F4012"/>
    <w:rPr>
      <w:color w:val="605E5C"/>
      <w:shd w:val="clear" w:color="auto" w:fill="E1DFDD"/>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5C4493"/>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470488">
      <w:bodyDiv w:val="1"/>
      <w:marLeft w:val="0"/>
      <w:marRight w:val="0"/>
      <w:marTop w:val="0"/>
      <w:marBottom w:val="0"/>
      <w:divBdr>
        <w:top w:val="none" w:sz="0" w:space="0" w:color="auto"/>
        <w:left w:val="none" w:sz="0" w:space="0" w:color="auto"/>
        <w:bottom w:val="none" w:sz="0" w:space="0" w:color="auto"/>
        <w:right w:val="none" w:sz="0" w:space="0" w:color="auto"/>
      </w:divBdr>
    </w:div>
    <w:div w:id="413162749">
      <w:marLeft w:val="0"/>
      <w:marRight w:val="0"/>
      <w:marTop w:val="0"/>
      <w:marBottom w:val="0"/>
      <w:divBdr>
        <w:top w:val="none" w:sz="0" w:space="0" w:color="auto"/>
        <w:left w:val="none" w:sz="0" w:space="0" w:color="auto"/>
        <w:bottom w:val="none" w:sz="0" w:space="0" w:color="auto"/>
        <w:right w:val="none" w:sz="0" w:space="0" w:color="auto"/>
      </w:divBdr>
    </w:div>
    <w:div w:id="413162750">
      <w:marLeft w:val="0"/>
      <w:marRight w:val="0"/>
      <w:marTop w:val="0"/>
      <w:marBottom w:val="0"/>
      <w:divBdr>
        <w:top w:val="none" w:sz="0" w:space="0" w:color="auto"/>
        <w:left w:val="none" w:sz="0" w:space="0" w:color="auto"/>
        <w:bottom w:val="none" w:sz="0" w:space="0" w:color="auto"/>
        <w:right w:val="none" w:sz="0" w:space="0" w:color="auto"/>
      </w:divBdr>
    </w:div>
    <w:div w:id="413162751">
      <w:marLeft w:val="0"/>
      <w:marRight w:val="0"/>
      <w:marTop w:val="0"/>
      <w:marBottom w:val="0"/>
      <w:divBdr>
        <w:top w:val="none" w:sz="0" w:space="0" w:color="auto"/>
        <w:left w:val="none" w:sz="0" w:space="0" w:color="auto"/>
        <w:bottom w:val="none" w:sz="0" w:space="0" w:color="auto"/>
        <w:right w:val="none" w:sz="0" w:space="0" w:color="auto"/>
      </w:divBdr>
    </w:div>
    <w:div w:id="413162752">
      <w:marLeft w:val="0"/>
      <w:marRight w:val="0"/>
      <w:marTop w:val="0"/>
      <w:marBottom w:val="0"/>
      <w:divBdr>
        <w:top w:val="none" w:sz="0" w:space="0" w:color="auto"/>
        <w:left w:val="none" w:sz="0" w:space="0" w:color="auto"/>
        <w:bottom w:val="none" w:sz="0" w:space="0" w:color="auto"/>
        <w:right w:val="none" w:sz="0" w:space="0" w:color="auto"/>
      </w:divBdr>
    </w:div>
    <w:div w:id="413162753">
      <w:marLeft w:val="0"/>
      <w:marRight w:val="0"/>
      <w:marTop w:val="0"/>
      <w:marBottom w:val="0"/>
      <w:divBdr>
        <w:top w:val="none" w:sz="0" w:space="0" w:color="auto"/>
        <w:left w:val="none" w:sz="0" w:space="0" w:color="auto"/>
        <w:bottom w:val="none" w:sz="0" w:space="0" w:color="auto"/>
        <w:right w:val="none" w:sz="0" w:space="0" w:color="auto"/>
      </w:divBdr>
    </w:div>
    <w:div w:id="413162754">
      <w:marLeft w:val="0"/>
      <w:marRight w:val="0"/>
      <w:marTop w:val="0"/>
      <w:marBottom w:val="0"/>
      <w:divBdr>
        <w:top w:val="none" w:sz="0" w:space="0" w:color="auto"/>
        <w:left w:val="none" w:sz="0" w:space="0" w:color="auto"/>
        <w:bottom w:val="none" w:sz="0" w:space="0" w:color="auto"/>
        <w:right w:val="none" w:sz="0" w:space="0" w:color="auto"/>
      </w:divBdr>
    </w:div>
    <w:div w:id="413162755">
      <w:marLeft w:val="0"/>
      <w:marRight w:val="0"/>
      <w:marTop w:val="0"/>
      <w:marBottom w:val="0"/>
      <w:divBdr>
        <w:top w:val="none" w:sz="0" w:space="0" w:color="auto"/>
        <w:left w:val="none" w:sz="0" w:space="0" w:color="auto"/>
        <w:bottom w:val="none" w:sz="0" w:space="0" w:color="auto"/>
        <w:right w:val="none" w:sz="0" w:space="0" w:color="auto"/>
      </w:divBdr>
    </w:div>
    <w:div w:id="413162756">
      <w:marLeft w:val="0"/>
      <w:marRight w:val="0"/>
      <w:marTop w:val="0"/>
      <w:marBottom w:val="0"/>
      <w:divBdr>
        <w:top w:val="none" w:sz="0" w:space="0" w:color="auto"/>
        <w:left w:val="none" w:sz="0" w:space="0" w:color="auto"/>
        <w:bottom w:val="none" w:sz="0" w:space="0" w:color="auto"/>
        <w:right w:val="none" w:sz="0" w:space="0" w:color="auto"/>
      </w:divBdr>
    </w:div>
    <w:div w:id="413162757">
      <w:marLeft w:val="0"/>
      <w:marRight w:val="0"/>
      <w:marTop w:val="0"/>
      <w:marBottom w:val="0"/>
      <w:divBdr>
        <w:top w:val="none" w:sz="0" w:space="0" w:color="auto"/>
        <w:left w:val="none" w:sz="0" w:space="0" w:color="auto"/>
        <w:bottom w:val="none" w:sz="0" w:space="0" w:color="auto"/>
        <w:right w:val="none" w:sz="0" w:space="0" w:color="auto"/>
      </w:divBdr>
    </w:div>
    <w:div w:id="413162758">
      <w:marLeft w:val="0"/>
      <w:marRight w:val="0"/>
      <w:marTop w:val="0"/>
      <w:marBottom w:val="0"/>
      <w:divBdr>
        <w:top w:val="none" w:sz="0" w:space="0" w:color="auto"/>
        <w:left w:val="none" w:sz="0" w:space="0" w:color="auto"/>
        <w:bottom w:val="none" w:sz="0" w:space="0" w:color="auto"/>
        <w:right w:val="none" w:sz="0" w:space="0" w:color="auto"/>
      </w:divBdr>
    </w:div>
    <w:div w:id="413162759">
      <w:marLeft w:val="0"/>
      <w:marRight w:val="0"/>
      <w:marTop w:val="0"/>
      <w:marBottom w:val="0"/>
      <w:divBdr>
        <w:top w:val="none" w:sz="0" w:space="0" w:color="auto"/>
        <w:left w:val="none" w:sz="0" w:space="0" w:color="auto"/>
        <w:bottom w:val="none" w:sz="0" w:space="0" w:color="auto"/>
        <w:right w:val="none" w:sz="0" w:space="0" w:color="auto"/>
      </w:divBdr>
    </w:div>
    <w:div w:id="413162760">
      <w:marLeft w:val="0"/>
      <w:marRight w:val="0"/>
      <w:marTop w:val="0"/>
      <w:marBottom w:val="0"/>
      <w:divBdr>
        <w:top w:val="none" w:sz="0" w:space="0" w:color="auto"/>
        <w:left w:val="none" w:sz="0" w:space="0" w:color="auto"/>
        <w:bottom w:val="none" w:sz="0" w:space="0" w:color="auto"/>
        <w:right w:val="none" w:sz="0" w:space="0" w:color="auto"/>
      </w:divBdr>
    </w:div>
    <w:div w:id="438140566">
      <w:bodyDiv w:val="1"/>
      <w:marLeft w:val="0"/>
      <w:marRight w:val="0"/>
      <w:marTop w:val="0"/>
      <w:marBottom w:val="0"/>
      <w:divBdr>
        <w:top w:val="none" w:sz="0" w:space="0" w:color="auto"/>
        <w:left w:val="none" w:sz="0" w:space="0" w:color="auto"/>
        <w:bottom w:val="none" w:sz="0" w:space="0" w:color="auto"/>
        <w:right w:val="none" w:sz="0" w:space="0" w:color="auto"/>
      </w:divBdr>
    </w:div>
    <w:div w:id="496383947">
      <w:bodyDiv w:val="1"/>
      <w:marLeft w:val="0"/>
      <w:marRight w:val="0"/>
      <w:marTop w:val="0"/>
      <w:marBottom w:val="0"/>
      <w:divBdr>
        <w:top w:val="none" w:sz="0" w:space="0" w:color="auto"/>
        <w:left w:val="none" w:sz="0" w:space="0" w:color="auto"/>
        <w:bottom w:val="none" w:sz="0" w:space="0" w:color="auto"/>
        <w:right w:val="none" w:sz="0" w:space="0" w:color="auto"/>
      </w:divBdr>
    </w:div>
    <w:div w:id="497812389">
      <w:bodyDiv w:val="1"/>
      <w:marLeft w:val="0"/>
      <w:marRight w:val="0"/>
      <w:marTop w:val="0"/>
      <w:marBottom w:val="0"/>
      <w:divBdr>
        <w:top w:val="none" w:sz="0" w:space="0" w:color="auto"/>
        <w:left w:val="none" w:sz="0" w:space="0" w:color="auto"/>
        <w:bottom w:val="none" w:sz="0" w:space="0" w:color="auto"/>
        <w:right w:val="none" w:sz="0" w:space="0" w:color="auto"/>
      </w:divBdr>
    </w:div>
    <w:div w:id="633872768">
      <w:bodyDiv w:val="1"/>
      <w:marLeft w:val="0"/>
      <w:marRight w:val="0"/>
      <w:marTop w:val="0"/>
      <w:marBottom w:val="0"/>
      <w:divBdr>
        <w:top w:val="none" w:sz="0" w:space="0" w:color="auto"/>
        <w:left w:val="none" w:sz="0" w:space="0" w:color="auto"/>
        <w:bottom w:val="none" w:sz="0" w:space="0" w:color="auto"/>
        <w:right w:val="none" w:sz="0" w:space="0" w:color="auto"/>
      </w:divBdr>
      <w:divsChild>
        <w:div w:id="1887597532">
          <w:marLeft w:val="0"/>
          <w:marRight w:val="0"/>
          <w:marTop w:val="0"/>
          <w:marBottom w:val="0"/>
          <w:divBdr>
            <w:top w:val="none" w:sz="0" w:space="0" w:color="auto"/>
            <w:left w:val="none" w:sz="0" w:space="0" w:color="auto"/>
            <w:bottom w:val="none" w:sz="0" w:space="0" w:color="auto"/>
            <w:right w:val="none" w:sz="0" w:space="0" w:color="auto"/>
          </w:divBdr>
        </w:div>
        <w:div w:id="1977759552">
          <w:marLeft w:val="0"/>
          <w:marRight w:val="0"/>
          <w:marTop w:val="0"/>
          <w:marBottom w:val="0"/>
          <w:divBdr>
            <w:top w:val="none" w:sz="0" w:space="0" w:color="auto"/>
            <w:left w:val="none" w:sz="0" w:space="0" w:color="auto"/>
            <w:bottom w:val="none" w:sz="0" w:space="0" w:color="auto"/>
            <w:right w:val="none" w:sz="0" w:space="0" w:color="auto"/>
          </w:divBdr>
        </w:div>
        <w:div w:id="520508923">
          <w:marLeft w:val="0"/>
          <w:marRight w:val="0"/>
          <w:marTop w:val="0"/>
          <w:marBottom w:val="0"/>
          <w:divBdr>
            <w:top w:val="none" w:sz="0" w:space="0" w:color="auto"/>
            <w:left w:val="none" w:sz="0" w:space="0" w:color="auto"/>
            <w:bottom w:val="none" w:sz="0" w:space="0" w:color="auto"/>
            <w:right w:val="none" w:sz="0" w:space="0" w:color="auto"/>
          </w:divBdr>
        </w:div>
      </w:divsChild>
    </w:div>
    <w:div w:id="1399203234">
      <w:bodyDiv w:val="1"/>
      <w:marLeft w:val="0"/>
      <w:marRight w:val="0"/>
      <w:marTop w:val="0"/>
      <w:marBottom w:val="0"/>
      <w:divBdr>
        <w:top w:val="none" w:sz="0" w:space="0" w:color="auto"/>
        <w:left w:val="none" w:sz="0" w:space="0" w:color="auto"/>
        <w:bottom w:val="none" w:sz="0" w:space="0" w:color="auto"/>
        <w:right w:val="none" w:sz="0" w:space="0" w:color="auto"/>
      </w:divBdr>
    </w:div>
    <w:div w:id="1442648831">
      <w:bodyDiv w:val="1"/>
      <w:marLeft w:val="0"/>
      <w:marRight w:val="0"/>
      <w:marTop w:val="0"/>
      <w:marBottom w:val="0"/>
      <w:divBdr>
        <w:top w:val="none" w:sz="0" w:space="0" w:color="auto"/>
        <w:left w:val="none" w:sz="0" w:space="0" w:color="auto"/>
        <w:bottom w:val="none" w:sz="0" w:space="0" w:color="auto"/>
        <w:right w:val="none" w:sz="0" w:space="0" w:color="auto"/>
      </w:divBdr>
    </w:div>
    <w:div w:id="1535580951">
      <w:bodyDiv w:val="1"/>
      <w:marLeft w:val="0"/>
      <w:marRight w:val="0"/>
      <w:marTop w:val="0"/>
      <w:marBottom w:val="0"/>
      <w:divBdr>
        <w:top w:val="none" w:sz="0" w:space="0" w:color="auto"/>
        <w:left w:val="none" w:sz="0" w:space="0" w:color="auto"/>
        <w:bottom w:val="none" w:sz="0" w:space="0" w:color="auto"/>
        <w:right w:val="none" w:sz="0" w:space="0" w:color="auto"/>
      </w:divBdr>
    </w:div>
    <w:div w:id="1655600694">
      <w:bodyDiv w:val="1"/>
      <w:marLeft w:val="0"/>
      <w:marRight w:val="0"/>
      <w:marTop w:val="0"/>
      <w:marBottom w:val="0"/>
      <w:divBdr>
        <w:top w:val="none" w:sz="0" w:space="0" w:color="auto"/>
        <w:left w:val="none" w:sz="0" w:space="0" w:color="auto"/>
        <w:bottom w:val="none" w:sz="0" w:space="0" w:color="auto"/>
        <w:right w:val="none" w:sz="0" w:space="0" w:color="auto"/>
      </w:divBdr>
      <w:divsChild>
        <w:div w:id="2025672539">
          <w:marLeft w:val="0"/>
          <w:marRight w:val="0"/>
          <w:marTop w:val="0"/>
          <w:marBottom w:val="0"/>
          <w:divBdr>
            <w:top w:val="none" w:sz="0" w:space="0" w:color="auto"/>
            <w:left w:val="none" w:sz="0" w:space="0" w:color="auto"/>
            <w:bottom w:val="none" w:sz="0" w:space="0" w:color="auto"/>
            <w:right w:val="none" w:sz="0" w:space="0" w:color="auto"/>
          </w:divBdr>
          <w:divsChild>
            <w:div w:id="190656291">
              <w:marLeft w:val="0"/>
              <w:marRight w:val="0"/>
              <w:marTop w:val="0"/>
              <w:marBottom w:val="0"/>
              <w:divBdr>
                <w:top w:val="none" w:sz="0" w:space="0" w:color="auto"/>
                <w:left w:val="none" w:sz="0" w:space="0" w:color="auto"/>
                <w:bottom w:val="none" w:sz="0" w:space="0" w:color="auto"/>
                <w:right w:val="none" w:sz="0" w:space="0" w:color="auto"/>
              </w:divBdr>
              <w:divsChild>
                <w:div w:id="15094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CD167F-3AAD-4B83-A3C4-7966D1BC6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764</Words>
  <Characters>436</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2026-02-20T13:27:00Z</dcterms:created>
  <dcterms:modified xsi:type="dcterms:W3CDTF">2026-02-20T13:27:00Z</dcterms:modified>
</cp:coreProperties>
</file>